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B857F7" w14:textId="77777777" w:rsidR="00FC7095" w:rsidRPr="00FC7095" w:rsidRDefault="00FC7095" w:rsidP="00FC7095">
      <w:pPr>
        <w:widowControl w:val="0"/>
        <w:jc w:val="center"/>
        <w:rPr>
          <w:sz w:val="28"/>
          <w:szCs w:val="28"/>
        </w:rPr>
      </w:pPr>
      <w:bookmarkStart w:id="0" w:name="_Hlk137829161"/>
      <w:r w:rsidRPr="00FC7095">
        <w:rPr>
          <w:sz w:val="28"/>
          <w:szCs w:val="28"/>
        </w:rPr>
        <w:t>МИНОБРНАУКИ РОССИИ</w:t>
      </w:r>
    </w:p>
    <w:p w14:paraId="49138994" w14:textId="77777777" w:rsidR="00FC7095" w:rsidRPr="00FC7095" w:rsidRDefault="00FC7095" w:rsidP="00FC7095">
      <w:pPr>
        <w:widowControl w:val="0"/>
        <w:jc w:val="center"/>
        <w:rPr>
          <w:sz w:val="28"/>
          <w:szCs w:val="28"/>
        </w:rPr>
      </w:pPr>
    </w:p>
    <w:p w14:paraId="0D91CD5B" w14:textId="77777777" w:rsidR="00FC7095" w:rsidRPr="00FC7095" w:rsidRDefault="00FC7095" w:rsidP="00FC7095">
      <w:pPr>
        <w:widowControl w:val="0"/>
        <w:jc w:val="center"/>
        <w:rPr>
          <w:sz w:val="28"/>
          <w:szCs w:val="28"/>
        </w:rPr>
      </w:pPr>
      <w:r w:rsidRPr="00FC7095">
        <w:rPr>
          <w:sz w:val="28"/>
          <w:szCs w:val="28"/>
        </w:rPr>
        <w:t>Федеральное государственное бюджетное</w:t>
      </w:r>
    </w:p>
    <w:p w14:paraId="2D7FE6B0" w14:textId="77777777" w:rsidR="00FC7095" w:rsidRPr="00FC7095" w:rsidRDefault="00FC7095" w:rsidP="00FC7095">
      <w:pPr>
        <w:widowControl w:val="0"/>
        <w:jc w:val="center"/>
        <w:rPr>
          <w:sz w:val="28"/>
          <w:szCs w:val="28"/>
        </w:rPr>
      </w:pPr>
      <w:r w:rsidRPr="00FC7095">
        <w:rPr>
          <w:sz w:val="28"/>
          <w:szCs w:val="28"/>
        </w:rPr>
        <w:t>образовательное учреждение высшего образования</w:t>
      </w:r>
    </w:p>
    <w:p w14:paraId="1EC1C47B" w14:textId="77777777" w:rsidR="00FC7095" w:rsidRPr="00FC7095" w:rsidRDefault="00FC7095" w:rsidP="00FC7095">
      <w:pPr>
        <w:widowControl w:val="0"/>
        <w:jc w:val="center"/>
        <w:rPr>
          <w:sz w:val="28"/>
          <w:szCs w:val="28"/>
        </w:rPr>
      </w:pPr>
      <w:r w:rsidRPr="00FC7095">
        <w:rPr>
          <w:sz w:val="28"/>
          <w:szCs w:val="28"/>
        </w:rPr>
        <w:t>«Тульский государственный университет»</w:t>
      </w:r>
    </w:p>
    <w:p w14:paraId="0A9B74A9" w14:textId="77777777" w:rsidR="00FC7095" w:rsidRPr="00FC7095" w:rsidRDefault="00FC7095" w:rsidP="00FC7095">
      <w:pPr>
        <w:widowControl w:val="0"/>
        <w:jc w:val="center"/>
        <w:rPr>
          <w:sz w:val="28"/>
          <w:szCs w:val="28"/>
        </w:rPr>
      </w:pPr>
    </w:p>
    <w:p w14:paraId="08D71FEF" w14:textId="77777777" w:rsidR="00FC7095" w:rsidRPr="00FC7095" w:rsidRDefault="00FC7095" w:rsidP="00FC7095">
      <w:pPr>
        <w:keepNext/>
        <w:jc w:val="center"/>
        <w:outlineLvl w:val="1"/>
        <w:rPr>
          <w:sz w:val="28"/>
          <w:szCs w:val="28"/>
        </w:rPr>
      </w:pPr>
      <w:r w:rsidRPr="00FC7095">
        <w:rPr>
          <w:sz w:val="28"/>
          <w:szCs w:val="28"/>
        </w:rPr>
        <w:t>Институт гуманитарных и социальных наук</w:t>
      </w:r>
    </w:p>
    <w:p w14:paraId="3FF0D191" w14:textId="77777777" w:rsidR="00FC7095" w:rsidRPr="00FC7095" w:rsidRDefault="00FC7095" w:rsidP="00FC7095">
      <w:pPr>
        <w:ind w:hanging="142"/>
        <w:jc w:val="center"/>
        <w:rPr>
          <w:sz w:val="28"/>
          <w:szCs w:val="28"/>
        </w:rPr>
      </w:pPr>
      <w:r w:rsidRPr="00FC7095">
        <w:rPr>
          <w:sz w:val="28"/>
          <w:szCs w:val="28"/>
        </w:rPr>
        <w:t>Кафедра психологии</w:t>
      </w:r>
    </w:p>
    <w:p w14:paraId="14A474EE" w14:textId="77777777" w:rsidR="00FC7095" w:rsidRPr="00FC7095" w:rsidRDefault="00FC7095" w:rsidP="00FC7095">
      <w:pPr>
        <w:ind w:hanging="142"/>
        <w:jc w:val="center"/>
        <w:rPr>
          <w:sz w:val="28"/>
          <w:szCs w:val="28"/>
        </w:rPr>
      </w:pPr>
    </w:p>
    <w:p w14:paraId="04268C5B" w14:textId="77777777" w:rsidR="00FC7095" w:rsidRPr="00FC7095" w:rsidRDefault="00FC7095" w:rsidP="00FC7095">
      <w:pPr>
        <w:ind w:hanging="142"/>
        <w:jc w:val="center"/>
        <w:rPr>
          <w:sz w:val="28"/>
          <w:szCs w:val="28"/>
        </w:rPr>
      </w:pPr>
    </w:p>
    <w:tbl>
      <w:tblPr>
        <w:tblW w:w="5370" w:type="dxa"/>
        <w:jc w:val="right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FC7095" w:rsidRPr="00E97279" w14:paraId="5160E3ED" w14:textId="77777777" w:rsidTr="00795D7F">
        <w:trPr>
          <w:cantSplit/>
          <w:trHeight w:val="1106"/>
          <w:jc w:val="right"/>
        </w:trPr>
        <w:tc>
          <w:tcPr>
            <w:tcW w:w="5370" w:type="dxa"/>
            <w:vAlign w:val="center"/>
          </w:tcPr>
          <w:p w14:paraId="55E333E2" w14:textId="77777777" w:rsidR="00FC7095" w:rsidRPr="00E97279" w:rsidRDefault="00FC7095" w:rsidP="00795D7F">
            <w:pPr>
              <w:rPr>
                <w:color w:val="000000"/>
                <w:sz w:val="28"/>
                <w:szCs w:val="28"/>
              </w:rPr>
            </w:pPr>
            <w:r w:rsidRPr="00E97279">
              <w:rPr>
                <w:color w:val="000000"/>
                <w:sz w:val="28"/>
                <w:szCs w:val="28"/>
              </w:rPr>
              <w:t>Утверждено на заседании кафедры</w:t>
            </w:r>
          </w:p>
          <w:p w14:paraId="084A411E" w14:textId="77777777" w:rsidR="00FC7095" w:rsidRPr="00E97279" w:rsidRDefault="00FC7095" w:rsidP="00795D7F">
            <w:pPr>
              <w:rPr>
                <w:iCs/>
                <w:color w:val="000000"/>
                <w:sz w:val="28"/>
                <w:szCs w:val="28"/>
              </w:rPr>
            </w:pPr>
            <w:r w:rsidRPr="00E97279">
              <w:rPr>
                <w:iCs/>
                <w:color w:val="000000"/>
                <w:sz w:val="28"/>
                <w:szCs w:val="28"/>
              </w:rPr>
              <w:t>психологии</w:t>
            </w:r>
          </w:p>
          <w:p w14:paraId="23B0D179" w14:textId="741A5E54" w:rsidR="00FC7095" w:rsidRPr="00E97279" w:rsidRDefault="00FC7095" w:rsidP="00795D7F">
            <w:pPr>
              <w:rPr>
                <w:color w:val="000000"/>
                <w:sz w:val="28"/>
                <w:szCs w:val="28"/>
                <w:lang w:val="en-US"/>
              </w:rPr>
            </w:pPr>
            <w:r w:rsidRPr="00E97279">
              <w:rPr>
                <w:color w:val="000000"/>
                <w:sz w:val="28"/>
                <w:szCs w:val="28"/>
              </w:rPr>
              <w:t>«</w:t>
            </w:r>
            <w:r w:rsidR="00E97279" w:rsidRPr="00E97279">
              <w:rPr>
                <w:color w:val="000000"/>
                <w:sz w:val="28"/>
                <w:szCs w:val="28"/>
              </w:rPr>
              <w:t>30</w:t>
            </w:r>
            <w:r w:rsidRPr="00E97279">
              <w:rPr>
                <w:color w:val="000000"/>
                <w:sz w:val="28"/>
                <w:szCs w:val="28"/>
              </w:rPr>
              <w:t>» января 202</w:t>
            </w:r>
            <w:r w:rsidR="00E97279" w:rsidRPr="00E97279">
              <w:rPr>
                <w:color w:val="000000"/>
                <w:sz w:val="28"/>
                <w:szCs w:val="28"/>
                <w:lang w:val="en-US"/>
              </w:rPr>
              <w:t>3</w:t>
            </w:r>
            <w:r w:rsidRPr="00E97279">
              <w:rPr>
                <w:color w:val="000000"/>
                <w:sz w:val="28"/>
                <w:szCs w:val="28"/>
              </w:rPr>
              <w:t xml:space="preserve"> г., протокол № </w:t>
            </w:r>
            <w:r w:rsidR="00E97279" w:rsidRPr="00E97279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FC7095" w:rsidRPr="00FC7095" w14:paraId="3CB4CA68" w14:textId="77777777" w:rsidTr="00795D7F">
        <w:trPr>
          <w:cantSplit/>
          <w:trHeight w:val="781"/>
          <w:jc w:val="right"/>
        </w:trPr>
        <w:tc>
          <w:tcPr>
            <w:tcW w:w="5370" w:type="dxa"/>
            <w:vAlign w:val="center"/>
          </w:tcPr>
          <w:p w14:paraId="0D14D431" w14:textId="4B5DE538" w:rsidR="00FC7095" w:rsidRPr="00E97279" w:rsidRDefault="00FC7095" w:rsidP="00795D7F">
            <w:pPr>
              <w:rPr>
                <w:color w:val="000000"/>
                <w:sz w:val="28"/>
                <w:szCs w:val="28"/>
              </w:rPr>
            </w:pPr>
            <w:r w:rsidRPr="00E97279">
              <w:rPr>
                <w:rFonts w:ascii="Calibri" w:hAnsi="Calibri" w:cs="Calibri"/>
                <w:noProof/>
                <w:sz w:val="22"/>
                <w:szCs w:val="22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582D8E48" wp14:editId="1B133827">
                  <wp:simplePos x="0" y="0"/>
                  <wp:positionH relativeFrom="column">
                    <wp:posOffset>424815</wp:posOffset>
                  </wp:positionH>
                  <wp:positionV relativeFrom="paragraph">
                    <wp:posOffset>101600</wp:posOffset>
                  </wp:positionV>
                  <wp:extent cx="1333500" cy="409575"/>
                  <wp:effectExtent l="0" t="0" r="0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CFCFE"/>
                              </a:clrFrom>
                              <a:clrTo>
                                <a:srgbClr val="FCFCFE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86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409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97279">
              <w:rPr>
                <w:color w:val="000000"/>
                <w:sz w:val="28"/>
                <w:szCs w:val="28"/>
              </w:rPr>
              <w:t>Заведующий кафедрой</w:t>
            </w:r>
          </w:p>
          <w:p w14:paraId="731D0E26" w14:textId="77777777" w:rsidR="00FC7095" w:rsidRPr="00FC7095" w:rsidRDefault="00FC7095" w:rsidP="00795D7F">
            <w:pPr>
              <w:rPr>
                <w:color w:val="000000"/>
                <w:sz w:val="28"/>
                <w:szCs w:val="28"/>
              </w:rPr>
            </w:pPr>
            <w:r w:rsidRPr="00E97279">
              <w:rPr>
                <w:color w:val="000000"/>
                <w:sz w:val="28"/>
                <w:szCs w:val="28"/>
              </w:rPr>
              <w:t>___</w:t>
            </w:r>
            <w:r w:rsidRPr="00E97279">
              <w:rPr>
                <w:b/>
                <w:color w:val="000000"/>
                <w:sz w:val="28"/>
                <w:szCs w:val="28"/>
              </w:rPr>
              <w:t>_________</w:t>
            </w:r>
            <w:r w:rsidRPr="00E97279">
              <w:rPr>
                <w:b/>
                <w:bCs/>
                <w:color w:val="000000"/>
                <w:sz w:val="28"/>
                <w:szCs w:val="28"/>
              </w:rPr>
              <w:t>_</w:t>
            </w:r>
            <w:r w:rsidRPr="00E97279">
              <w:rPr>
                <w:bCs/>
                <w:color w:val="000000"/>
                <w:sz w:val="28"/>
                <w:szCs w:val="28"/>
              </w:rPr>
              <w:t>____________</w:t>
            </w:r>
            <w:r w:rsidRPr="00E97279">
              <w:rPr>
                <w:bCs/>
                <w:iCs/>
                <w:color w:val="000000"/>
                <w:sz w:val="28"/>
                <w:szCs w:val="28"/>
              </w:rPr>
              <w:t xml:space="preserve">Н.В. </w:t>
            </w:r>
            <w:proofErr w:type="spellStart"/>
            <w:r w:rsidRPr="00E97279">
              <w:rPr>
                <w:bCs/>
                <w:iCs/>
                <w:color w:val="000000"/>
                <w:sz w:val="28"/>
                <w:szCs w:val="28"/>
              </w:rPr>
              <w:t>Шурова</w:t>
            </w:r>
            <w:bookmarkStart w:id="1" w:name="_GoBack"/>
            <w:bookmarkEnd w:id="1"/>
            <w:proofErr w:type="spellEnd"/>
          </w:p>
        </w:tc>
      </w:tr>
    </w:tbl>
    <w:p w14:paraId="7EC5C255" w14:textId="77777777" w:rsidR="00FC7095" w:rsidRPr="00FC7095" w:rsidRDefault="00FC7095" w:rsidP="00FC7095">
      <w:pPr>
        <w:ind w:hanging="142"/>
        <w:jc w:val="center"/>
        <w:rPr>
          <w:sz w:val="28"/>
          <w:szCs w:val="28"/>
        </w:rPr>
      </w:pPr>
    </w:p>
    <w:p w14:paraId="03BD2CD2" w14:textId="77777777" w:rsidR="00FC7095" w:rsidRPr="00FC7095" w:rsidRDefault="00FC7095" w:rsidP="00FC7095">
      <w:pPr>
        <w:jc w:val="center"/>
        <w:rPr>
          <w:b/>
          <w:bCs/>
          <w:sz w:val="28"/>
          <w:szCs w:val="28"/>
        </w:rPr>
      </w:pPr>
    </w:p>
    <w:p w14:paraId="0B6D2406" w14:textId="77777777" w:rsidR="00FC7095" w:rsidRPr="00FC7095" w:rsidRDefault="00FC7095" w:rsidP="00FC7095">
      <w:pPr>
        <w:jc w:val="center"/>
        <w:rPr>
          <w:b/>
          <w:bCs/>
          <w:sz w:val="28"/>
          <w:szCs w:val="28"/>
        </w:rPr>
      </w:pPr>
    </w:p>
    <w:p w14:paraId="750BA257" w14:textId="77777777" w:rsidR="00FC7095" w:rsidRPr="00FC7095" w:rsidRDefault="00FC7095" w:rsidP="00FC7095">
      <w:pPr>
        <w:jc w:val="center"/>
        <w:rPr>
          <w:b/>
          <w:bCs/>
          <w:sz w:val="28"/>
          <w:szCs w:val="28"/>
        </w:rPr>
      </w:pPr>
      <w:r w:rsidRPr="00FC7095">
        <w:rPr>
          <w:b/>
          <w:bCs/>
          <w:sz w:val="28"/>
          <w:szCs w:val="28"/>
        </w:rPr>
        <w:t>РАБОЧАЯ ПРОГРАММА ДИСЦИПЛИНЫ (МОДУЛЯ)</w:t>
      </w:r>
    </w:p>
    <w:p w14:paraId="5A5FCB3B" w14:textId="77777777" w:rsidR="00FC7095" w:rsidRPr="00FC7095" w:rsidRDefault="00FC7095" w:rsidP="00FC7095">
      <w:pPr>
        <w:widowControl w:val="0"/>
        <w:jc w:val="center"/>
        <w:rPr>
          <w:b/>
          <w:bCs/>
          <w:sz w:val="28"/>
          <w:szCs w:val="28"/>
        </w:rPr>
      </w:pPr>
      <w:r w:rsidRPr="00FC7095">
        <w:rPr>
          <w:b/>
          <w:bCs/>
          <w:sz w:val="28"/>
          <w:szCs w:val="28"/>
        </w:rPr>
        <w:t>«Межкультурное взаимодействие, коммуникация и саморазвитие в профессиональной деятельности»</w:t>
      </w:r>
    </w:p>
    <w:p w14:paraId="2804785E" w14:textId="77777777" w:rsidR="00FC7095" w:rsidRPr="00FC7095" w:rsidRDefault="00FC7095" w:rsidP="00FC7095">
      <w:pPr>
        <w:jc w:val="center"/>
        <w:rPr>
          <w:sz w:val="28"/>
          <w:szCs w:val="28"/>
        </w:rPr>
      </w:pPr>
    </w:p>
    <w:p w14:paraId="4E8A7122" w14:textId="77777777" w:rsidR="00FC7095" w:rsidRPr="00FC7095" w:rsidRDefault="00FC7095" w:rsidP="00FC7095">
      <w:pPr>
        <w:widowControl w:val="0"/>
        <w:jc w:val="center"/>
        <w:rPr>
          <w:b/>
          <w:sz w:val="28"/>
          <w:szCs w:val="28"/>
        </w:rPr>
      </w:pPr>
      <w:r w:rsidRPr="00FC7095">
        <w:rPr>
          <w:b/>
          <w:sz w:val="28"/>
          <w:szCs w:val="28"/>
        </w:rPr>
        <w:t xml:space="preserve">основной профессиональной образовательной программы </w:t>
      </w:r>
    </w:p>
    <w:p w14:paraId="30230E07" w14:textId="77777777" w:rsidR="00FC7095" w:rsidRPr="00FC7095" w:rsidRDefault="00FC7095" w:rsidP="00FC7095">
      <w:pPr>
        <w:widowControl w:val="0"/>
        <w:jc w:val="center"/>
        <w:rPr>
          <w:b/>
          <w:sz w:val="28"/>
          <w:szCs w:val="28"/>
        </w:rPr>
      </w:pPr>
      <w:r w:rsidRPr="00FC7095">
        <w:rPr>
          <w:b/>
          <w:sz w:val="28"/>
          <w:szCs w:val="28"/>
        </w:rPr>
        <w:t>высшего образования – программы магистратуры</w:t>
      </w:r>
    </w:p>
    <w:p w14:paraId="4BDDF2DE" w14:textId="77777777" w:rsidR="00FC7095" w:rsidRPr="00FC7095" w:rsidRDefault="00FC7095" w:rsidP="00FC7095">
      <w:pPr>
        <w:widowControl w:val="0"/>
        <w:jc w:val="center"/>
        <w:rPr>
          <w:b/>
          <w:sz w:val="28"/>
          <w:szCs w:val="28"/>
        </w:rPr>
      </w:pPr>
    </w:p>
    <w:p w14:paraId="1CBAFDB3" w14:textId="77777777" w:rsidR="00FC7095" w:rsidRPr="00FC7095" w:rsidRDefault="00FC7095" w:rsidP="00FC7095">
      <w:pPr>
        <w:widowControl w:val="0"/>
        <w:jc w:val="center"/>
        <w:rPr>
          <w:sz w:val="28"/>
          <w:szCs w:val="28"/>
        </w:rPr>
      </w:pPr>
      <w:r w:rsidRPr="00FC7095">
        <w:rPr>
          <w:sz w:val="28"/>
          <w:szCs w:val="28"/>
        </w:rPr>
        <w:t>по направлению подготовки</w:t>
      </w:r>
    </w:p>
    <w:p w14:paraId="4CA387B4" w14:textId="4B1D2A15" w:rsidR="00FC7095" w:rsidRPr="00FC7095" w:rsidRDefault="00FC7095" w:rsidP="00FC7095">
      <w:pPr>
        <w:widowControl w:val="0"/>
        <w:jc w:val="center"/>
        <w:rPr>
          <w:b/>
          <w:sz w:val="28"/>
          <w:szCs w:val="28"/>
        </w:rPr>
      </w:pPr>
      <w:r w:rsidRPr="00FC7095">
        <w:rPr>
          <w:b/>
          <w:sz w:val="28"/>
          <w:szCs w:val="28"/>
          <w:lang w:eastAsia="ru-RU"/>
        </w:rPr>
        <w:t>18.04.01 Химическая технология</w:t>
      </w:r>
    </w:p>
    <w:p w14:paraId="3899EFC3" w14:textId="77777777" w:rsidR="00FC7095" w:rsidRPr="00FC7095" w:rsidRDefault="00FC7095" w:rsidP="00FC7095">
      <w:pPr>
        <w:widowControl w:val="0"/>
        <w:jc w:val="center"/>
        <w:rPr>
          <w:sz w:val="28"/>
          <w:szCs w:val="28"/>
        </w:rPr>
      </w:pPr>
    </w:p>
    <w:p w14:paraId="048FF0D9" w14:textId="77777777" w:rsidR="00FC7095" w:rsidRPr="00FC7095" w:rsidRDefault="00FC7095" w:rsidP="00FC7095">
      <w:pPr>
        <w:widowControl w:val="0"/>
        <w:jc w:val="center"/>
        <w:rPr>
          <w:sz w:val="28"/>
          <w:szCs w:val="28"/>
        </w:rPr>
      </w:pPr>
      <w:r w:rsidRPr="00FC7095">
        <w:rPr>
          <w:sz w:val="28"/>
          <w:szCs w:val="28"/>
        </w:rPr>
        <w:t>с направленностью (профилем)</w:t>
      </w:r>
    </w:p>
    <w:p w14:paraId="2117629E" w14:textId="6CF94487" w:rsidR="00FC7095" w:rsidRPr="00FC7095" w:rsidRDefault="00FC7095" w:rsidP="00FC7095">
      <w:pPr>
        <w:jc w:val="center"/>
        <w:rPr>
          <w:b/>
          <w:sz w:val="28"/>
          <w:szCs w:val="28"/>
        </w:rPr>
      </w:pPr>
      <w:r w:rsidRPr="00FC7095">
        <w:rPr>
          <w:b/>
          <w:sz w:val="28"/>
          <w:szCs w:val="28"/>
          <w:lang w:eastAsia="ru-RU"/>
        </w:rPr>
        <w:t>Технология органического синтеза</w:t>
      </w:r>
    </w:p>
    <w:p w14:paraId="192EFA34" w14:textId="77777777" w:rsidR="00FC7095" w:rsidRPr="00FC7095" w:rsidRDefault="00FC7095" w:rsidP="00FC7095">
      <w:pPr>
        <w:jc w:val="center"/>
        <w:rPr>
          <w:sz w:val="28"/>
          <w:szCs w:val="28"/>
        </w:rPr>
      </w:pPr>
    </w:p>
    <w:p w14:paraId="3A415636" w14:textId="31C6D852" w:rsidR="00FC7095" w:rsidRPr="00FC7095" w:rsidRDefault="00FC7095" w:rsidP="00FC7095">
      <w:pPr>
        <w:spacing w:after="120"/>
        <w:jc w:val="center"/>
        <w:rPr>
          <w:b/>
          <w:bCs/>
          <w:sz w:val="32"/>
          <w:szCs w:val="32"/>
        </w:rPr>
      </w:pPr>
      <w:r w:rsidRPr="00FC7095">
        <w:rPr>
          <w:sz w:val="28"/>
          <w:szCs w:val="28"/>
        </w:rPr>
        <w:t>Формы обучения: очная</w:t>
      </w:r>
    </w:p>
    <w:p w14:paraId="77952DBB" w14:textId="77777777" w:rsidR="00FC7095" w:rsidRPr="00FC7095" w:rsidRDefault="00FC7095" w:rsidP="00FC7095">
      <w:pPr>
        <w:jc w:val="center"/>
        <w:rPr>
          <w:iCs/>
          <w:sz w:val="28"/>
          <w:szCs w:val="28"/>
        </w:rPr>
      </w:pPr>
    </w:p>
    <w:p w14:paraId="31085027" w14:textId="53F7290A" w:rsidR="00FC7095" w:rsidRPr="00FC7095" w:rsidRDefault="00FC7095" w:rsidP="00FC7095">
      <w:pPr>
        <w:widowControl w:val="0"/>
        <w:jc w:val="center"/>
        <w:rPr>
          <w:sz w:val="28"/>
          <w:szCs w:val="28"/>
        </w:rPr>
      </w:pPr>
      <w:r w:rsidRPr="00FC7095">
        <w:rPr>
          <w:sz w:val="28"/>
          <w:szCs w:val="28"/>
        </w:rPr>
        <w:t>Идентификационный номер образовательной программы: 180401-01-23</w:t>
      </w:r>
    </w:p>
    <w:p w14:paraId="26F7AD54" w14:textId="77777777" w:rsidR="00FC7095" w:rsidRPr="00FC7095" w:rsidRDefault="00FC7095" w:rsidP="00FC7095">
      <w:pPr>
        <w:jc w:val="center"/>
        <w:rPr>
          <w:iCs/>
          <w:sz w:val="28"/>
          <w:szCs w:val="28"/>
        </w:rPr>
      </w:pPr>
    </w:p>
    <w:p w14:paraId="06C13C19" w14:textId="77777777" w:rsidR="00FC7095" w:rsidRPr="00FC7095" w:rsidRDefault="00FC7095" w:rsidP="00FC7095">
      <w:pPr>
        <w:jc w:val="center"/>
        <w:rPr>
          <w:iCs/>
          <w:sz w:val="28"/>
          <w:szCs w:val="28"/>
        </w:rPr>
      </w:pPr>
    </w:p>
    <w:p w14:paraId="3E2B309F" w14:textId="77777777" w:rsidR="00FC7095" w:rsidRPr="00FC7095" w:rsidRDefault="00FC7095" w:rsidP="00FC7095">
      <w:pPr>
        <w:jc w:val="center"/>
        <w:rPr>
          <w:iCs/>
          <w:sz w:val="28"/>
          <w:szCs w:val="28"/>
        </w:rPr>
      </w:pPr>
    </w:p>
    <w:p w14:paraId="19F51DAE" w14:textId="77777777" w:rsidR="00FC7095" w:rsidRPr="00FC7095" w:rsidRDefault="00FC7095" w:rsidP="00FC7095">
      <w:pPr>
        <w:jc w:val="center"/>
        <w:rPr>
          <w:iCs/>
          <w:sz w:val="28"/>
          <w:szCs w:val="28"/>
        </w:rPr>
      </w:pPr>
    </w:p>
    <w:p w14:paraId="6B804E7C" w14:textId="77777777" w:rsidR="00FC7095" w:rsidRPr="00FC7095" w:rsidRDefault="00FC7095" w:rsidP="00FC7095">
      <w:pPr>
        <w:jc w:val="center"/>
        <w:rPr>
          <w:iCs/>
          <w:sz w:val="28"/>
          <w:szCs w:val="28"/>
        </w:rPr>
      </w:pPr>
    </w:p>
    <w:p w14:paraId="344FE6AE" w14:textId="77777777" w:rsidR="00FC7095" w:rsidRPr="00FC7095" w:rsidRDefault="00FC7095" w:rsidP="00FC7095">
      <w:pPr>
        <w:jc w:val="center"/>
        <w:rPr>
          <w:sz w:val="28"/>
          <w:szCs w:val="28"/>
        </w:rPr>
      </w:pPr>
    </w:p>
    <w:p w14:paraId="78516FCF" w14:textId="77777777" w:rsidR="00FC7095" w:rsidRPr="00FC7095" w:rsidRDefault="00FC7095" w:rsidP="00FC7095">
      <w:pPr>
        <w:jc w:val="center"/>
        <w:rPr>
          <w:sz w:val="28"/>
          <w:szCs w:val="28"/>
        </w:rPr>
      </w:pPr>
    </w:p>
    <w:p w14:paraId="673B46CB" w14:textId="0FF061D6" w:rsidR="00FC7095" w:rsidRPr="00FC7095" w:rsidRDefault="00FC7095" w:rsidP="00FC7095">
      <w:pPr>
        <w:jc w:val="center"/>
        <w:rPr>
          <w:sz w:val="28"/>
          <w:szCs w:val="28"/>
        </w:rPr>
      </w:pPr>
      <w:r w:rsidRPr="00FC7095">
        <w:rPr>
          <w:sz w:val="28"/>
          <w:szCs w:val="28"/>
        </w:rPr>
        <w:t>Тула 2023 год</w:t>
      </w:r>
    </w:p>
    <w:p w14:paraId="60C7484D" w14:textId="77777777" w:rsidR="00FC7095" w:rsidRPr="00FC7095" w:rsidRDefault="00FC7095">
      <w:pPr>
        <w:suppressAutoHyphens w:val="0"/>
        <w:autoSpaceDE/>
        <w:spacing w:after="160" w:line="259" w:lineRule="auto"/>
        <w:rPr>
          <w:sz w:val="28"/>
          <w:szCs w:val="28"/>
        </w:rPr>
      </w:pPr>
      <w:r w:rsidRPr="00FC7095">
        <w:rPr>
          <w:sz w:val="28"/>
          <w:szCs w:val="28"/>
        </w:rPr>
        <w:br w:type="page"/>
      </w:r>
    </w:p>
    <w:bookmarkEnd w:id="0"/>
    <w:p w14:paraId="3ADB79F5" w14:textId="77777777" w:rsidR="001E176F" w:rsidRPr="00FC7095" w:rsidRDefault="004F7BE4" w:rsidP="00411F9B">
      <w:pPr>
        <w:autoSpaceDE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FC7095">
        <w:rPr>
          <w:rFonts w:eastAsia="Calibri"/>
          <w:b/>
          <w:bCs/>
          <w:sz w:val="28"/>
          <w:szCs w:val="28"/>
          <w:lang w:eastAsia="en-US"/>
        </w:rPr>
        <w:lastRenderedPageBreak/>
        <w:t>ЛИСТ СОГЛАСОВАНИЯ</w:t>
      </w:r>
    </w:p>
    <w:p w14:paraId="10E28DF0" w14:textId="77777777" w:rsidR="00411F9B" w:rsidRPr="00FC7095" w:rsidRDefault="00411F9B" w:rsidP="00411F9B">
      <w:pPr>
        <w:widowControl w:val="0"/>
        <w:autoSpaceDE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FC7095">
        <w:rPr>
          <w:rFonts w:eastAsia="Calibri"/>
          <w:b/>
          <w:bCs/>
          <w:sz w:val="28"/>
          <w:szCs w:val="28"/>
          <w:lang w:eastAsia="en-US"/>
        </w:rPr>
        <w:t>фонда оценочных средств (оценочных материалов)</w:t>
      </w:r>
    </w:p>
    <w:p w14:paraId="5E6BF32C" w14:textId="77777777" w:rsidR="00411F9B" w:rsidRPr="00FC7095" w:rsidRDefault="00411F9B" w:rsidP="00411F9B">
      <w:pPr>
        <w:widowControl w:val="0"/>
        <w:autoSpaceDE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14:paraId="58671DF5" w14:textId="251EBA66" w:rsidR="00FC7095" w:rsidRPr="00FC7095" w:rsidRDefault="00FC7095" w:rsidP="00FC7095">
      <w:pPr>
        <w:rPr>
          <w:b/>
          <w:sz w:val="28"/>
          <w:szCs w:val="28"/>
        </w:rPr>
      </w:pPr>
      <w:r w:rsidRPr="00FC7095"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09C151AD" wp14:editId="336E2F70">
            <wp:simplePos x="0" y="0"/>
            <wp:positionH relativeFrom="column">
              <wp:posOffset>3489325</wp:posOffset>
            </wp:positionH>
            <wp:positionV relativeFrom="paragraph">
              <wp:posOffset>102235</wp:posOffset>
            </wp:positionV>
            <wp:extent cx="1807210" cy="1028700"/>
            <wp:effectExtent l="0" t="0" r="254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21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7095">
        <w:rPr>
          <w:b/>
          <w:sz w:val="28"/>
          <w:szCs w:val="28"/>
        </w:rPr>
        <w:t>Разработчик:</w:t>
      </w:r>
    </w:p>
    <w:p w14:paraId="06F51E1E" w14:textId="77777777" w:rsidR="00FC7095" w:rsidRPr="00FC7095" w:rsidRDefault="00FC7095" w:rsidP="00FC7095">
      <w:pPr>
        <w:rPr>
          <w:sz w:val="28"/>
          <w:szCs w:val="28"/>
        </w:rPr>
      </w:pPr>
    </w:p>
    <w:p w14:paraId="04911DC6" w14:textId="77777777" w:rsidR="00FC7095" w:rsidRPr="00FC7095" w:rsidRDefault="00FC7095" w:rsidP="00FC7095">
      <w:pPr>
        <w:rPr>
          <w:sz w:val="28"/>
          <w:szCs w:val="28"/>
          <w:u w:val="single"/>
        </w:rPr>
      </w:pPr>
      <w:r w:rsidRPr="00FC7095">
        <w:rPr>
          <w:sz w:val="28"/>
          <w:szCs w:val="28"/>
          <w:u w:val="single"/>
        </w:rPr>
        <w:t>Фомина Ю.И., доцент кафедры психологии,</w:t>
      </w:r>
    </w:p>
    <w:p w14:paraId="4E2FE33C" w14:textId="77777777" w:rsidR="00FC7095" w:rsidRPr="00FC7095" w:rsidRDefault="00FC7095" w:rsidP="00FC7095">
      <w:pPr>
        <w:rPr>
          <w:sz w:val="28"/>
          <w:szCs w:val="28"/>
          <w:u w:val="single"/>
        </w:rPr>
      </w:pPr>
      <w:r w:rsidRPr="00FC7095">
        <w:rPr>
          <w:sz w:val="28"/>
          <w:szCs w:val="28"/>
          <w:u w:val="single"/>
        </w:rPr>
        <w:t>канд. психол. наук, доцент</w:t>
      </w:r>
      <w:r w:rsidRPr="00FC7095">
        <w:rPr>
          <w:sz w:val="28"/>
          <w:szCs w:val="28"/>
        </w:rPr>
        <w:t xml:space="preserve">            </w:t>
      </w:r>
      <w:r w:rsidRPr="00FC7095">
        <w:rPr>
          <w:sz w:val="28"/>
          <w:szCs w:val="28"/>
        </w:rPr>
        <w:tab/>
      </w:r>
      <w:r w:rsidRPr="00FC7095">
        <w:rPr>
          <w:sz w:val="28"/>
          <w:szCs w:val="28"/>
        </w:rPr>
        <w:tab/>
      </w:r>
      <w:r w:rsidRPr="00FC7095">
        <w:rPr>
          <w:sz w:val="28"/>
          <w:szCs w:val="28"/>
        </w:rPr>
        <w:tab/>
        <w:t xml:space="preserve">   _______________</w:t>
      </w:r>
    </w:p>
    <w:p w14:paraId="1E2D5861" w14:textId="77777777" w:rsidR="00FC7095" w:rsidRPr="00FC7095" w:rsidRDefault="00FC7095" w:rsidP="00FC7095">
      <w:pPr>
        <w:widowControl w:val="0"/>
        <w:ind w:left="5672" w:firstLine="709"/>
        <w:rPr>
          <w:sz w:val="22"/>
          <w:szCs w:val="22"/>
        </w:rPr>
      </w:pPr>
      <w:r w:rsidRPr="00FC7095">
        <w:rPr>
          <w:i/>
          <w:sz w:val="22"/>
          <w:szCs w:val="22"/>
        </w:rPr>
        <w:t>(подпись)</w:t>
      </w:r>
    </w:p>
    <w:p w14:paraId="4CA44413" w14:textId="77777777" w:rsidR="00FC7095" w:rsidRPr="00FC7095" w:rsidRDefault="00FC7095" w:rsidP="00FC7095">
      <w:pPr>
        <w:widowControl w:val="0"/>
        <w:rPr>
          <w:sz w:val="22"/>
          <w:szCs w:val="22"/>
        </w:rPr>
      </w:pPr>
    </w:p>
    <w:p w14:paraId="54D467A4" w14:textId="77777777" w:rsidR="00FC7095" w:rsidRPr="00FC7095" w:rsidRDefault="00FC7095" w:rsidP="00FC7095">
      <w:pPr>
        <w:widowControl w:val="0"/>
        <w:rPr>
          <w:sz w:val="22"/>
          <w:szCs w:val="22"/>
        </w:rPr>
      </w:pPr>
    </w:p>
    <w:p w14:paraId="7398D724" w14:textId="77777777" w:rsidR="00FC7095" w:rsidRPr="00FC7095" w:rsidRDefault="00FC7095" w:rsidP="00FC7095">
      <w:pPr>
        <w:widowControl w:val="0"/>
        <w:rPr>
          <w:sz w:val="22"/>
          <w:szCs w:val="22"/>
        </w:rPr>
      </w:pPr>
    </w:p>
    <w:p w14:paraId="498274BE" w14:textId="77777777" w:rsidR="00FC7095" w:rsidRPr="00FC7095" w:rsidRDefault="00FC7095" w:rsidP="00FC7095">
      <w:pPr>
        <w:widowControl w:val="0"/>
        <w:rPr>
          <w:sz w:val="22"/>
          <w:szCs w:val="22"/>
        </w:rPr>
      </w:pPr>
    </w:p>
    <w:p w14:paraId="2CC56FD2" w14:textId="77777777" w:rsidR="00FC7095" w:rsidRPr="00FC7095" w:rsidRDefault="00FC7095" w:rsidP="00FC7095">
      <w:pPr>
        <w:widowControl w:val="0"/>
        <w:jc w:val="center"/>
        <w:rPr>
          <w:bCs/>
          <w:i/>
          <w:iCs/>
          <w:sz w:val="28"/>
          <w:szCs w:val="28"/>
        </w:rPr>
      </w:pPr>
    </w:p>
    <w:p w14:paraId="37E0A05B" w14:textId="77777777" w:rsidR="00411F9B" w:rsidRPr="00FC7095" w:rsidRDefault="00411F9B" w:rsidP="00411F9B">
      <w:pPr>
        <w:widowControl w:val="0"/>
        <w:autoSpaceDE/>
        <w:rPr>
          <w:rFonts w:eastAsia="Calibri"/>
          <w:sz w:val="28"/>
          <w:szCs w:val="28"/>
          <w:lang w:eastAsia="en-US"/>
        </w:rPr>
      </w:pPr>
    </w:p>
    <w:p w14:paraId="2911D49B" w14:textId="77777777" w:rsidR="00FC7095" w:rsidRPr="00FC7095" w:rsidRDefault="00FC7095">
      <w:pPr>
        <w:suppressAutoHyphens w:val="0"/>
        <w:autoSpaceDE/>
        <w:spacing w:after="160" w:line="259" w:lineRule="auto"/>
        <w:rPr>
          <w:rFonts w:eastAsia="Calibri"/>
          <w:b/>
          <w:sz w:val="28"/>
          <w:szCs w:val="28"/>
          <w:lang w:eastAsia="en-US"/>
        </w:rPr>
      </w:pPr>
      <w:bookmarkStart w:id="2" w:name="_Hlk12477825"/>
      <w:r w:rsidRPr="00FC7095">
        <w:rPr>
          <w:rFonts w:eastAsia="Calibri"/>
          <w:b/>
          <w:sz w:val="28"/>
          <w:szCs w:val="28"/>
          <w:lang w:eastAsia="en-US"/>
        </w:rPr>
        <w:br w:type="page"/>
      </w:r>
    </w:p>
    <w:p w14:paraId="540A2F2F" w14:textId="03748B54" w:rsidR="00FC7095" w:rsidRPr="00FC7095" w:rsidRDefault="00FC7095" w:rsidP="00FC7095">
      <w:pPr>
        <w:jc w:val="center"/>
        <w:rPr>
          <w:rFonts w:eastAsia="Calibri"/>
          <w:b/>
          <w:sz w:val="28"/>
          <w:szCs w:val="28"/>
          <w:lang w:eastAsia="en-US"/>
        </w:rPr>
      </w:pPr>
      <w:r w:rsidRPr="00FC7095">
        <w:rPr>
          <w:rFonts w:eastAsia="Calibri"/>
          <w:b/>
          <w:sz w:val="28"/>
          <w:szCs w:val="28"/>
          <w:lang w:eastAsia="en-US"/>
        </w:rPr>
        <w:lastRenderedPageBreak/>
        <w:t>1. Описание фонда оценочных средств (оценочных материалов)</w:t>
      </w:r>
    </w:p>
    <w:p w14:paraId="25C10A7F" w14:textId="77777777" w:rsidR="00FC7095" w:rsidRPr="00FC7095" w:rsidRDefault="00FC7095" w:rsidP="00FC7095">
      <w:pPr>
        <w:ind w:firstLine="709"/>
        <w:jc w:val="both"/>
      </w:pPr>
    </w:p>
    <w:p w14:paraId="79BC7D9B" w14:textId="77777777" w:rsidR="00FC7095" w:rsidRPr="00FC7095" w:rsidRDefault="00FC7095" w:rsidP="00FC7095">
      <w:pPr>
        <w:ind w:firstLine="709"/>
        <w:jc w:val="both"/>
        <w:rPr>
          <w:sz w:val="24"/>
          <w:szCs w:val="24"/>
        </w:rPr>
      </w:pPr>
      <w:r w:rsidRPr="00FC7095">
        <w:rPr>
          <w:sz w:val="24"/>
          <w:szCs w:val="24"/>
        </w:rPr>
        <w:t>Фонд оценочных средств (оценочные материалы) включает в себя контрольные задания и (или) вопросы, которые могут быть предложены обучающемуся в рамках текущего контроля успеваемости и промежуточной аттестации по дисциплине (модулю). Указанные контрольные задания и (или) вопросы позволяют оценить достижение обучающимся планируемых результатов обучения по дисциплине (модулю), установленных в соответствующей рабочей программе дисциплины (модуля), а также сформированность компетенций, установленных в соответствующей общей характеристике основной профессиональной образовательной программы.</w:t>
      </w:r>
    </w:p>
    <w:p w14:paraId="4F2B8A7C" w14:textId="77777777" w:rsidR="00FC7095" w:rsidRPr="00FC7095" w:rsidRDefault="00FC7095" w:rsidP="00FC7095">
      <w:pPr>
        <w:ind w:firstLine="709"/>
        <w:jc w:val="both"/>
        <w:rPr>
          <w:b/>
          <w:sz w:val="24"/>
          <w:szCs w:val="24"/>
        </w:rPr>
      </w:pPr>
      <w:r w:rsidRPr="00FC7095">
        <w:rPr>
          <w:sz w:val="24"/>
          <w:szCs w:val="24"/>
        </w:rPr>
        <w:t>Полные наименования компетенций и индикаторов их достижения  представлены в общей характеристике основной профессиональной образовательной программы.</w:t>
      </w:r>
    </w:p>
    <w:p w14:paraId="546C9588" w14:textId="77777777" w:rsidR="00FC7095" w:rsidRPr="00FC7095" w:rsidRDefault="00FC7095" w:rsidP="00FC7095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64B15E1E" w14:textId="77777777" w:rsidR="00FC7095" w:rsidRPr="00FC7095" w:rsidRDefault="00FC7095" w:rsidP="00FC7095">
      <w:pPr>
        <w:jc w:val="center"/>
        <w:rPr>
          <w:rFonts w:eastAsia="Calibri"/>
          <w:b/>
          <w:sz w:val="28"/>
          <w:szCs w:val="28"/>
          <w:lang w:eastAsia="en-US"/>
        </w:rPr>
      </w:pPr>
      <w:r w:rsidRPr="00FC7095">
        <w:rPr>
          <w:rFonts w:eastAsia="Calibri"/>
          <w:b/>
          <w:sz w:val="28"/>
          <w:szCs w:val="28"/>
          <w:lang w:eastAsia="en-US"/>
        </w:rPr>
        <w:t>2. Оценочные средства (оценочные материалы) для проведения текущего контроля успеваемости обучающихся по дисциплине (модулю)</w:t>
      </w:r>
    </w:p>
    <w:bookmarkEnd w:id="2"/>
    <w:p w14:paraId="5D5954B3" w14:textId="77777777" w:rsidR="00FC7095" w:rsidRPr="00FC7095" w:rsidRDefault="00FC7095" w:rsidP="00FC7095">
      <w:pPr>
        <w:widowControl w:val="0"/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14:paraId="47132E9E" w14:textId="77777777" w:rsidR="00FC7095" w:rsidRPr="00FC7095" w:rsidRDefault="00FC7095" w:rsidP="00FC7095">
      <w:pPr>
        <w:ind w:firstLine="567"/>
        <w:jc w:val="both"/>
        <w:rPr>
          <w:rFonts w:eastAsia="Calibri"/>
          <w:b/>
          <w:sz w:val="24"/>
          <w:szCs w:val="24"/>
          <w:lang w:eastAsia="en-US"/>
        </w:rPr>
      </w:pPr>
      <w:r w:rsidRPr="00FC7095">
        <w:rPr>
          <w:rFonts w:eastAsia="Calibri"/>
          <w:b/>
          <w:sz w:val="24"/>
          <w:szCs w:val="24"/>
          <w:lang w:eastAsia="en-US"/>
        </w:rPr>
        <w:t xml:space="preserve">Перечень контрольных заданий и (или) вопросов для оценки сформированности компетенции УК-4 (контролируемый индикатор достижения компетенции УК-4.1) </w:t>
      </w:r>
    </w:p>
    <w:p w14:paraId="12B8C311" w14:textId="77777777" w:rsidR="00861570" w:rsidRPr="00FC7095" w:rsidRDefault="00861570" w:rsidP="00861570">
      <w:pPr>
        <w:ind w:firstLine="709"/>
        <w:jc w:val="both"/>
        <w:rPr>
          <w:rFonts w:eastAsia="Calibri"/>
          <w:b/>
          <w:sz w:val="24"/>
          <w:szCs w:val="24"/>
          <w:lang w:eastAsia="en-US"/>
        </w:rPr>
      </w:pPr>
    </w:p>
    <w:p w14:paraId="4F44FA9A" w14:textId="77777777" w:rsidR="00E5700A" w:rsidRPr="00FC7095" w:rsidRDefault="00E5700A" w:rsidP="00E5700A">
      <w:pPr>
        <w:rPr>
          <w:b/>
          <w:i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>Задание 1. Выберите и запишите один правильный ответ.</w:t>
      </w:r>
    </w:p>
    <w:p w14:paraId="244ECE2C" w14:textId="33D3DE1B" w:rsidR="00861570" w:rsidRPr="00FC7095" w:rsidRDefault="00A51386" w:rsidP="001136B2">
      <w:pPr>
        <w:jc w:val="both"/>
        <w:rPr>
          <w:sz w:val="24"/>
          <w:szCs w:val="24"/>
        </w:rPr>
      </w:pPr>
      <w:r w:rsidRPr="00FC7095">
        <w:rPr>
          <w:sz w:val="24"/>
          <w:szCs w:val="24"/>
        </w:rPr>
        <w:t>Принятое сообщение, вызывающее у получателя какую-то реакцию, так как в результате коммуникации у него произошли изменения в знаниях, установках, поведении называется:</w:t>
      </w:r>
    </w:p>
    <w:p w14:paraId="4F6C24C1" w14:textId="77777777" w:rsidR="00A51386" w:rsidRPr="00FC7095" w:rsidRDefault="00A51386" w:rsidP="001136B2">
      <w:pPr>
        <w:jc w:val="both"/>
        <w:rPr>
          <w:sz w:val="24"/>
          <w:szCs w:val="24"/>
        </w:rPr>
      </w:pPr>
    </w:p>
    <w:p w14:paraId="68E521F6" w14:textId="0729DC81" w:rsidR="00A51386" w:rsidRPr="00FC7095" w:rsidRDefault="00A51386" w:rsidP="00793BDA">
      <w:pPr>
        <w:pStyle w:val="af3"/>
        <w:numPr>
          <w:ilvl w:val="0"/>
          <w:numId w:val="3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ответ</w:t>
      </w:r>
    </w:p>
    <w:p w14:paraId="0AC9FD45" w14:textId="6DF9C2D1" w:rsidR="00A51386" w:rsidRPr="00FC7095" w:rsidRDefault="00A51386" w:rsidP="00793BDA">
      <w:pPr>
        <w:pStyle w:val="af3"/>
        <w:numPr>
          <w:ilvl w:val="0"/>
          <w:numId w:val="3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ответное действие</w:t>
      </w:r>
    </w:p>
    <w:p w14:paraId="750AB956" w14:textId="430F7A27" w:rsidR="00A51386" w:rsidRPr="00FC7095" w:rsidRDefault="00A51386" w:rsidP="00793BDA">
      <w:pPr>
        <w:pStyle w:val="af3"/>
        <w:numPr>
          <w:ilvl w:val="0"/>
          <w:numId w:val="3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обратная связь</w:t>
      </w:r>
    </w:p>
    <w:p w14:paraId="2C917F41" w14:textId="557403F9" w:rsidR="00A51386" w:rsidRPr="00FC7095" w:rsidRDefault="00A51386" w:rsidP="00793BDA">
      <w:pPr>
        <w:pStyle w:val="af3"/>
        <w:numPr>
          <w:ilvl w:val="0"/>
          <w:numId w:val="3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взаимодействие</w:t>
      </w:r>
    </w:p>
    <w:p w14:paraId="034FB2E2" w14:textId="77777777" w:rsidR="00A51386" w:rsidRPr="00FC7095" w:rsidRDefault="00A51386" w:rsidP="001136B2">
      <w:pPr>
        <w:suppressAutoHyphens w:val="0"/>
        <w:autoSpaceDE/>
        <w:rPr>
          <w:b/>
          <w:bCs/>
          <w:sz w:val="24"/>
          <w:szCs w:val="24"/>
          <w:lang w:eastAsia="ru-RU"/>
        </w:rPr>
      </w:pPr>
    </w:p>
    <w:p w14:paraId="6DB1B603" w14:textId="3954BFD2" w:rsidR="001136B2" w:rsidRPr="00FC7095" w:rsidRDefault="001136B2" w:rsidP="001136B2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Ответ:_____.</w:t>
      </w:r>
    </w:p>
    <w:p w14:paraId="55A080BB" w14:textId="74DBCE4A" w:rsidR="001136B2" w:rsidRPr="00FC7095" w:rsidRDefault="001136B2" w:rsidP="001136B2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 xml:space="preserve">Правильный ответ: </w:t>
      </w:r>
      <w:r w:rsidR="00A51386" w:rsidRPr="00FC7095">
        <w:rPr>
          <w:b/>
          <w:bCs/>
          <w:sz w:val="24"/>
          <w:szCs w:val="24"/>
          <w:lang w:eastAsia="ru-RU"/>
        </w:rPr>
        <w:t>3</w:t>
      </w:r>
    </w:p>
    <w:p w14:paraId="097778A7" w14:textId="77777777" w:rsidR="001136B2" w:rsidRPr="00FC7095" w:rsidRDefault="001136B2" w:rsidP="001136B2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475C55AA" w14:textId="77777777" w:rsidR="0085617E" w:rsidRPr="00FC7095" w:rsidRDefault="0085617E" w:rsidP="001136B2">
      <w:pPr>
        <w:suppressAutoHyphens w:val="0"/>
        <w:autoSpaceDE/>
        <w:rPr>
          <w:b/>
          <w:bCs/>
          <w:sz w:val="24"/>
          <w:szCs w:val="24"/>
          <w:lang w:eastAsia="ru-RU"/>
        </w:rPr>
      </w:pPr>
    </w:p>
    <w:p w14:paraId="3C4F4109" w14:textId="77777777" w:rsidR="001136B2" w:rsidRPr="00FC7095" w:rsidRDefault="001136B2" w:rsidP="001136B2">
      <w:pPr>
        <w:rPr>
          <w:b/>
          <w:i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>Задание 2. Выберите и запишите один правильный ответ.</w:t>
      </w:r>
    </w:p>
    <w:p w14:paraId="4C5E04BF" w14:textId="77777777" w:rsidR="00A51386" w:rsidRPr="00FC7095" w:rsidRDefault="00A51386" w:rsidP="0085617E">
      <w:pPr>
        <w:jc w:val="both"/>
        <w:rPr>
          <w:sz w:val="24"/>
          <w:szCs w:val="24"/>
        </w:rPr>
      </w:pPr>
      <w:r w:rsidRPr="00FC7095">
        <w:rPr>
          <w:sz w:val="24"/>
          <w:szCs w:val="24"/>
        </w:rPr>
        <w:t>Система условных знаков, символов, правил передачи информации по каналам связи называется:</w:t>
      </w:r>
    </w:p>
    <w:p w14:paraId="7EDB5978" w14:textId="77777777" w:rsidR="00A51386" w:rsidRPr="00FC7095" w:rsidRDefault="00A51386" w:rsidP="0085617E">
      <w:pPr>
        <w:suppressAutoHyphens w:val="0"/>
        <w:autoSpaceDE/>
        <w:rPr>
          <w:sz w:val="24"/>
          <w:szCs w:val="24"/>
        </w:rPr>
      </w:pPr>
    </w:p>
    <w:p w14:paraId="7DDC339D" w14:textId="47953A24" w:rsidR="00A51386" w:rsidRPr="00FC7095" w:rsidRDefault="00A51386" w:rsidP="00793BDA">
      <w:pPr>
        <w:pStyle w:val="af3"/>
        <w:numPr>
          <w:ilvl w:val="0"/>
          <w:numId w:val="4"/>
        </w:numPr>
        <w:suppressAutoHyphens w:val="0"/>
        <w:rPr>
          <w:rFonts w:ascii="Times New Roman" w:hAnsi="Times New Roman"/>
          <w:sz w:val="24"/>
          <w:szCs w:val="24"/>
        </w:rPr>
      </w:pPr>
      <w:r w:rsidRPr="00FC7095">
        <w:rPr>
          <w:rFonts w:ascii="Times New Roman" w:hAnsi="Times New Roman"/>
          <w:sz w:val="24"/>
          <w:szCs w:val="24"/>
        </w:rPr>
        <w:t>жестом</w:t>
      </w:r>
    </w:p>
    <w:p w14:paraId="66ED1411" w14:textId="5E59F552" w:rsidR="00A51386" w:rsidRPr="00FC7095" w:rsidRDefault="00A51386" w:rsidP="00793BDA">
      <w:pPr>
        <w:pStyle w:val="af3"/>
        <w:numPr>
          <w:ilvl w:val="0"/>
          <w:numId w:val="4"/>
        </w:numPr>
        <w:suppressAutoHyphens w:val="0"/>
        <w:rPr>
          <w:rFonts w:ascii="Times New Roman" w:hAnsi="Times New Roman"/>
          <w:sz w:val="24"/>
          <w:szCs w:val="24"/>
        </w:rPr>
      </w:pPr>
      <w:r w:rsidRPr="00FC7095">
        <w:rPr>
          <w:rFonts w:ascii="Times New Roman" w:hAnsi="Times New Roman"/>
          <w:sz w:val="24"/>
          <w:szCs w:val="24"/>
        </w:rPr>
        <w:t>контекстом</w:t>
      </w:r>
    </w:p>
    <w:p w14:paraId="7CDA8E08" w14:textId="5749E76B" w:rsidR="00A51386" w:rsidRPr="00FC7095" w:rsidRDefault="00A51386" w:rsidP="00793BDA">
      <w:pPr>
        <w:pStyle w:val="af3"/>
        <w:numPr>
          <w:ilvl w:val="0"/>
          <w:numId w:val="4"/>
        </w:numPr>
        <w:suppressAutoHyphens w:val="0"/>
        <w:rPr>
          <w:rFonts w:ascii="Times New Roman" w:hAnsi="Times New Roman"/>
          <w:sz w:val="24"/>
          <w:szCs w:val="24"/>
        </w:rPr>
      </w:pPr>
      <w:r w:rsidRPr="00FC7095">
        <w:rPr>
          <w:rFonts w:ascii="Times New Roman" w:hAnsi="Times New Roman"/>
          <w:sz w:val="24"/>
          <w:szCs w:val="24"/>
        </w:rPr>
        <w:t>кодом</w:t>
      </w:r>
    </w:p>
    <w:p w14:paraId="1A16B497" w14:textId="041EC64C" w:rsidR="00A51386" w:rsidRPr="00FC7095" w:rsidRDefault="00A51386" w:rsidP="00793BDA">
      <w:pPr>
        <w:pStyle w:val="af3"/>
        <w:numPr>
          <w:ilvl w:val="0"/>
          <w:numId w:val="4"/>
        </w:numPr>
        <w:suppressAutoHyphens w:val="0"/>
        <w:rPr>
          <w:rFonts w:ascii="Times New Roman" w:hAnsi="Times New Roman"/>
          <w:sz w:val="24"/>
          <w:szCs w:val="24"/>
        </w:rPr>
      </w:pPr>
      <w:r w:rsidRPr="00FC7095">
        <w:rPr>
          <w:rFonts w:ascii="Times New Roman" w:hAnsi="Times New Roman"/>
          <w:sz w:val="24"/>
          <w:szCs w:val="24"/>
        </w:rPr>
        <w:t>текстом</w:t>
      </w:r>
    </w:p>
    <w:p w14:paraId="793D14D3" w14:textId="40043E70" w:rsidR="0085617E" w:rsidRPr="00FC7095" w:rsidRDefault="0085617E" w:rsidP="0085617E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Ответ:_____.</w:t>
      </w:r>
    </w:p>
    <w:p w14:paraId="3754D631" w14:textId="2DC778CC" w:rsidR="0085617E" w:rsidRPr="00FC7095" w:rsidRDefault="0085617E" w:rsidP="0085617E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 xml:space="preserve">Правильный ответ: </w:t>
      </w:r>
      <w:r w:rsidR="00A51386" w:rsidRPr="00FC7095">
        <w:rPr>
          <w:b/>
          <w:bCs/>
          <w:sz w:val="24"/>
          <w:szCs w:val="24"/>
          <w:lang w:eastAsia="ru-RU"/>
        </w:rPr>
        <w:t>3</w:t>
      </w:r>
    </w:p>
    <w:p w14:paraId="4CA9F33C" w14:textId="77777777" w:rsidR="0085617E" w:rsidRPr="00FC7095" w:rsidRDefault="0085617E" w:rsidP="0085617E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2EE5320B" w14:textId="77777777" w:rsidR="0085617E" w:rsidRPr="00FC7095" w:rsidRDefault="0085617E" w:rsidP="0085617E">
      <w:pPr>
        <w:jc w:val="both"/>
        <w:rPr>
          <w:sz w:val="24"/>
          <w:szCs w:val="24"/>
        </w:rPr>
      </w:pPr>
    </w:p>
    <w:p w14:paraId="29BDA365" w14:textId="77777777" w:rsidR="0085617E" w:rsidRPr="00FC7095" w:rsidRDefault="0085617E" w:rsidP="0085617E">
      <w:pPr>
        <w:rPr>
          <w:b/>
          <w:i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>Задание 3. Выберите и запишите один правильный ответ.</w:t>
      </w:r>
    </w:p>
    <w:p w14:paraId="4EC41B0E" w14:textId="77777777" w:rsidR="00771FC3" w:rsidRPr="00FC7095" w:rsidRDefault="00771FC3" w:rsidP="0085617E">
      <w:pPr>
        <w:jc w:val="both"/>
        <w:rPr>
          <w:sz w:val="24"/>
          <w:szCs w:val="24"/>
        </w:rPr>
      </w:pPr>
      <w:r w:rsidRPr="00FC7095">
        <w:rPr>
          <w:sz w:val="24"/>
          <w:szCs w:val="24"/>
        </w:rPr>
        <w:t>Человек предпочитает общаться с коллегами, знакомыми и незнакомыми в __________________ зоне.</w:t>
      </w:r>
    </w:p>
    <w:p w14:paraId="6F15F460" w14:textId="77777777" w:rsidR="00771FC3" w:rsidRPr="00FC7095" w:rsidRDefault="00771FC3" w:rsidP="0085617E">
      <w:pPr>
        <w:jc w:val="both"/>
        <w:rPr>
          <w:sz w:val="24"/>
          <w:szCs w:val="24"/>
        </w:rPr>
      </w:pPr>
    </w:p>
    <w:p w14:paraId="63956C49" w14:textId="3D5097DE" w:rsidR="00771FC3" w:rsidRPr="00FC7095" w:rsidRDefault="00771FC3" w:rsidP="00793BDA">
      <w:pPr>
        <w:pStyle w:val="af3"/>
        <w:numPr>
          <w:ilvl w:val="0"/>
          <w:numId w:val="5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интимной</w:t>
      </w:r>
    </w:p>
    <w:p w14:paraId="481E5272" w14:textId="3672657F" w:rsidR="00771FC3" w:rsidRPr="00FC7095" w:rsidRDefault="00771FC3" w:rsidP="00793BDA">
      <w:pPr>
        <w:pStyle w:val="af3"/>
        <w:numPr>
          <w:ilvl w:val="0"/>
          <w:numId w:val="5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публичной</w:t>
      </w:r>
    </w:p>
    <w:p w14:paraId="536646C7" w14:textId="0357EB44" w:rsidR="00771FC3" w:rsidRPr="00FC7095" w:rsidRDefault="00771FC3" w:rsidP="00793BDA">
      <w:pPr>
        <w:pStyle w:val="af3"/>
        <w:numPr>
          <w:ilvl w:val="0"/>
          <w:numId w:val="5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личной</w:t>
      </w:r>
    </w:p>
    <w:p w14:paraId="1F64C0B0" w14:textId="39BA0BA2" w:rsidR="00771FC3" w:rsidRPr="00FC7095" w:rsidRDefault="00771FC3" w:rsidP="00793BDA">
      <w:pPr>
        <w:pStyle w:val="af3"/>
        <w:numPr>
          <w:ilvl w:val="0"/>
          <w:numId w:val="5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социальной</w:t>
      </w:r>
    </w:p>
    <w:p w14:paraId="116F5616" w14:textId="77777777" w:rsidR="00771FC3" w:rsidRPr="00FC7095" w:rsidRDefault="00771FC3" w:rsidP="0085617E">
      <w:pPr>
        <w:suppressAutoHyphens w:val="0"/>
        <w:autoSpaceDE/>
        <w:rPr>
          <w:b/>
          <w:bCs/>
          <w:sz w:val="24"/>
          <w:szCs w:val="24"/>
          <w:lang w:eastAsia="ru-RU"/>
        </w:rPr>
      </w:pPr>
    </w:p>
    <w:p w14:paraId="361EAB1B" w14:textId="7668115F" w:rsidR="0085617E" w:rsidRPr="00FC7095" w:rsidRDefault="0085617E" w:rsidP="0085617E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Ответ:_____.</w:t>
      </w:r>
    </w:p>
    <w:p w14:paraId="5196F5E3" w14:textId="3D283C8E" w:rsidR="0085617E" w:rsidRPr="00FC7095" w:rsidRDefault="0085617E" w:rsidP="0085617E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 xml:space="preserve">Правильный ответ: </w:t>
      </w:r>
      <w:r w:rsidR="00771FC3" w:rsidRPr="00FC7095">
        <w:rPr>
          <w:b/>
          <w:bCs/>
          <w:sz w:val="24"/>
          <w:szCs w:val="24"/>
          <w:lang w:eastAsia="ru-RU"/>
        </w:rPr>
        <w:t>4</w:t>
      </w:r>
    </w:p>
    <w:p w14:paraId="2763DF75" w14:textId="77777777" w:rsidR="0085617E" w:rsidRPr="00FC7095" w:rsidRDefault="0085617E" w:rsidP="0085617E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 xml:space="preserve">Уровень сложности задания: </w:t>
      </w:r>
      <w:r w:rsidR="004A3F8A" w:rsidRPr="00FC7095">
        <w:rPr>
          <w:b/>
          <w:bCs/>
          <w:sz w:val="24"/>
          <w:szCs w:val="24"/>
          <w:lang w:eastAsia="ru-RU"/>
        </w:rPr>
        <w:t>1</w:t>
      </w:r>
      <w:r w:rsidRPr="00FC7095">
        <w:rPr>
          <w:b/>
          <w:bCs/>
          <w:sz w:val="24"/>
          <w:szCs w:val="24"/>
          <w:lang w:eastAsia="ru-RU"/>
        </w:rPr>
        <w:t xml:space="preserve"> (1 – минимальная сложность, 3 – максимальная сложность).</w:t>
      </w:r>
    </w:p>
    <w:p w14:paraId="3D8044C0" w14:textId="77777777" w:rsidR="0085617E" w:rsidRPr="00FC7095" w:rsidRDefault="0085617E" w:rsidP="0085617E">
      <w:pPr>
        <w:jc w:val="both"/>
        <w:rPr>
          <w:sz w:val="24"/>
          <w:szCs w:val="24"/>
        </w:rPr>
      </w:pPr>
    </w:p>
    <w:p w14:paraId="7CDA4AE5" w14:textId="77777777" w:rsidR="004A3F8A" w:rsidRPr="00FC7095" w:rsidRDefault="004A3F8A" w:rsidP="004A3F8A">
      <w:pPr>
        <w:rPr>
          <w:b/>
          <w:i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>Задание 4. Выберите и запишите один правильный ответ.</w:t>
      </w:r>
    </w:p>
    <w:p w14:paraId="2927F56B" w14:textId="471B1F3D" w:rsidR="00771FC3" w:rsidRPr="00FC7095" w:rsidRDefault="00771FC3" w:rsidP="004A3F8A">
      <w:pPr>
        <w:jc w:val="both"/>
        <w:rPr>
          <w:sz w:val="24"/>
          <w:szCs w:val="24"/>
        </w:rPr>
      </w:pPr>
      <w:r w:rsidRPr="00FC7095">
        <w:rPr>
          <w:sz w:val="24"/>
          <w:szCs w:val="24"/>
        </w:rPr>
        <w:t>Исключение человека из группы на том основании, что его мнение противоречит мнению большинства, приводит к:</w:t>
      </w:r>
    </w:p>
    <w:p w14:paraId="555C3DDD" w14:textId="77777777" w:rsidR="00771FC3" w:rsidRPr="00FC7095" w:rsidRDefault="00771FC3" w:rsidP="004A3F8A">
      <w:pPr>
        <w:jc w:val="both"/>
        <w:rPr>
          <w:sz w:val="24"/>
          <w:szCs w:val="24"/>
        </w:rPr>
      </w:pPr>
    </w:p>
    <w:p w14:paraId="31316B92" w14:textId="42001773" w:rsidR="00771FC3" w:rsidRPr="00FC7095" w:rsidRDefault="00771FC3" w:rsidP="00793BDA">
      <w:pPr>
        <w:pStyle w:val="af3"/>
        <w:numPr>
          <w:ilvl w:val="0"/>
          <w:numId w:val="6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укреплению группы</w:t>
      </w:r>
    </w:p>
    <w:p w14:paraId="241B2491" w14:textId="345F4698" w:rsidR="00771FC3" w:rsidRPr="00FC7095" w:rsidRDefault="00771FC3" w:rsidP="00793BDA">
      <w:pPr>
        <w:pStyle w:val="af3"/>
        <w:numPr>
          <w:ilvl w:val="0"/>
          <w:numId w:val="6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снижению самооценки</w:t>
      </w:r>
    </w:p>
    <w:p w14:paraId="70B4F29F" w14:textId="6C3F43B2" w:rsidR="00771FC3" w:rsidRPr="00FC7095" w:rsidRDefault="00771FC3" w:rsidP="00793BDA">
      <w:pPr>
        <w:pStyle w:val="af3"/>
        <w:numPr>
          <w:ilvl w:val="0"/>
          <w:numId w:val="6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распаду группы</w:t>
      </w:r>
    </w:p>
    <w:p w14:paraId="0BD5C536" w14:textId="539C1805" w:rsidR="00771FC3" w:rsidRPr="00FC7095" w:rsidRDefault="00771FC3" w:rsidP="00793BDA">
      <w:pPr>
        <w:pStyle w:val="af3"/>
        <w:numPr>
          <w:ilvl w:val="0"/>
          <w:numId w:val="6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укреплению самооценки</w:t>
      </w:r>
    </w:p>
    <w:p w14:paraId="4A5D7ED0" w14:textId="4FF88366" w:rsidR="004A3F8A" w:rsidRPr="00FC7095" w:rsidRDefault="004A3F8A" w:rsidP="004A3F8A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Ответ:_____.</w:t>
      </w:r>
    </w:p>
    <w:p w14:paraId="7FD6CC86" w14:textId="627D2CAB" w:rsidR="004A3F8A" w:rsidRPr="00FC7095" w:rsidRDefault="004A3F8A" w:rsidP="004A3F8A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 xml:space="preserve">Правильный ответ: </w:t>
      </w:r>
      <w:r w:rsidR="00771FC3" w:rsidRPr="00FC7095">
        <w:rPr>
          <w:b/>
          <w:bCs/>
          <w:sz w:val="24"/>
          <w:szCs w:val="24"/>
          <w:lang w:eastAsia="ru-RU"/>
        </w:rPr>
        <w:t>2</w:t>
      </w:r>
    </w:p>
    <w:p w14:paraId="6E711E26" w14:textId="77777777" w:rsidR="004A3F8A" w:rsidRPr="00FC7095" w:rsidRDefault="004A3F8A" w:rsidP="004A3F8A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5F7EB77B" w14:textId="77777777" w:rsidR="004C2844" w:rsidRPr="00FC7095" w:rsidRDefault="004C2844" w:rsidP="004A3F8A">
      <w:pPr>
        <w:suppressAutoHyphens w:val="0"/>
        <w:autoSpaceDE/>
        <w:rPr>
          <w:b/>
          <w:bCs/>
          <w:sz w:val="24"/>
          <w:szCs w:val="24"/>
          <w:lang w:eastAsia="ru-RU"/>
        </w:rPr>
      </w:pPr>
    </w:p>
    <w:p w14:paraId="24DE8AA9" w14:textId="040D8347" w:rsidR="004C2844" w:rsidRPr="00FC7095" w:rsidRDefault="004C2844" w:rsidP="004C2844">
      <w:pPr>
        <w:rPr>
          <w:b/>
          <w:b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 xml:space="preserve">Задание 5. </w:t>
      </w:r>
      <w:r w:rsidRPr="00FC7095">
        <w:rPr>
          <w:b/>
          <w:bCs/>
          <w:sz w:val="24"/>
          <w:szCs w:val="24"/>
          <w:lang w:eastAsia="ru-RU"/>
        </w:rPr>
        <w:t>Запишите пропущенное слово.</w:t>
      </w:r>
    </w:p>
    <w:p w14:paraId="087A31F1" w14:textId="5E967708" w:rsidR="004C2844" w:rsidRPr="00FC7095" w:rsidRDefault="004C2844" w:rsidP="004C2844">
      <w:pPr>
        <w:rPr>
          <w:sz w:val="24"/>
          <w:szCs w:val="24"/>
          <w:lang w:eastAsia="ru-RU"/>
        </w:rPr>
      </w:pPr>
      <w:r w:rsidRPr="00FC7095">
        <w:rPr>
          <w:sz w:val="24"/>
          <w:szCs w:val="24"/>
        </w:rPr>
        <w:t>Устойчивые, регулярно воспроизводимые в социальной группе представления о каких-либо классах объектов, приписывающие этим объектам определенный набор свойств и за счет этого управляющие восприятием объектов, входящих в соответствующий класс, называются</w:t>
      </w:r>
      <w:r w:rsidRPr="00FC7095">
        <w:rPr>
          <w:sz w:val="32"/>
          <w:szCs w:val="32"/>
          <w:lang w:eastAsia="ru-RU"/>
        </w:rPr>
        <w:t xml:space="preserve"> </w:t>
      </w:r>
      <w:r w:rsidRPr="00FC7095">
        <w:rPr>
          <w:sz w:val="24"/>
          <w:szCs w:val="24"/>
          <w:lang w:eastAsia="ru-RU"/>
        </w:rPr>
        <w:t>____________.</w:t>
      </w:r>
    </w:p>
    <w:p w14:paraId="29A54991" w14:textId="77777777" w:rsidR="004C2844" w:rsidRPr="00FC7095" w:rsidRDefault="004C2844" w:rsidP="004C2844">
      <w:pPr>
        <w:rPr>
          <w:b/>
          <w:bCs/>
          <w:sz w:val="24"/>
          <w:szCs w:val="24"/>
          <w:lang w:eastAsia="ru-RU"/>
        </w:rPr>
      </w:pPr>
    </w:p>
    <w:p w14:paraId="52DA9509" w14:textId="77777777" w:rsidR="004C2844" w:rsidRPr="00FC7095" w:rsidRDefault="004C2844" w:rsidP="004C2844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Ответ:______________________.</w:t>
      </w:r>
    </w:p>
    <w:p w14:paraId="269453BC" w14:textId="3F9753D0" w:rsidR="004C2844" w:rsidRPr="00FC7095" w:rsidRDefault="004C2844" w:rsidP="004C2844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стереотипами</w:t>
      </w:r>
    </w:p>
    <w:p w14:paraId="235D287E" w14:textId="77777777" w:rsidR="004C2844" w:rsidRPr="00FC7095" w:rsidRDefault="004C2844" w:rsidP="004C2844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2 (1 – минимальная сложность, 3 – максимальная сложность).</w:t>
      </w:r>
    </w:p>
    <w:p w14:paraId="6AEC0FA9" w14:textId="77777777" w:rsidR="008822BC" w:rsidRPr="00FC7095" w:rsidRDefault="008822BC" w:rsidP="00471F1F">
      <w:pPr>
        <w:rPr>
          <w:rFonts w:eastAsia="Calibri"/>
          <w:b/>
          <w:sz w:val="28"/>
          <w:szCs w:val="28"/>
          <w:lang w:eastAsia="en-US"/>
        </w:rPr>
      </w:pPr>
    </w:p>
    <w:p w14:paraId="41C90AD0" w14:textId="77777777" w:rsidR="00FC7095" w:rsidRPr="00FC7095" w:rsidRDefault="00FC7095" w:rsidP="00FC7095">
      <w:pPr>
        <w:widowControl w:val="0"/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14:paraId="58B0A1B5" w14:textId="67A62933" w:rsidR="00FC7095" w:rsidRPr="00FC7095" w:rsidRDefault="00FC7095" w:rsidP="00FC7095">
      <w:pPr>
        <w:ind w:firstLine="567"/>
        <w:jc w:val="both"/>
        <w:rPr>
          <w:rFonts w:eastAsia="Calibri"/>
          <w:b/>
          <w:sz w:val="24"/>
          <w:szCs w:val="24"/>
          <w:lang w:eastAsia="en-US"/>
        </w:rPr>
      </w:pPr>
      <w:r w:rsidRPr="00FC7095">
        <w:rPr>
          <w:rFonts w:eastAsia="Calibri"/>
          <w:b/>
          <w:sz w:val="24"/>
          <w:szCs w:val="24"/>
          <w:lang w:eastAsia="en-US"/>
        </w:rPr>
        <w:t xml:space="preserve">Перечень контрольных заданий и (или) вопросов для оценки сформированности компетенции УК-4 (контролируемый индикатор достижения компетенции УК-4.2) </w:t>
      </w:r>
    </w:p>
    <w:p w14:paraId="2E5B6876" w14:textId="77777777" w:rsidR="00FC7095" w:rsidRPr="00FC7095" w:rsidRDefault="00FC7095" w:rsidP="00471F1F">
      <w:pPr>
        <w:rPr>
          <w:b/>
          <w:iCs/>
          <w:sz w:val="24"/>
          <w:szCs w:val="24"/>
          <w:lang w:eastAsia="ru-RU"/>
        </w:rPr>
      </w:pPr>
    </w:p>
    <w:p w14:paraId="02F63332" w14:textId="474631AA" w:rsidR="00471F1F" w:rsidRPr="00FC7095" w:rsidRDefault="00471F1F" w:rsidP="00471F1F">
      <w:pPr>
        <w:rPr>
          <w:b/>
          <w:b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 xml:space="preserve">Задание </w:t>
      </w:r>
      <w:r w:rsidR="008822BC" w:rsidRPr="00FC7095">
        <w:rPr>
          <w:b/>
          <w:iCs/>
          <w:sz w:val="24"/>
          <w:szCs w:val="24"/>
          <w:lang w:eastAsia="ru-RU"/>
        </w:rPr>
        <w:t>1</w:t>
      </w:r>
      <w:r w:rsidRPr="00FC7095">
        <w:rPr>
          <w:b/>
          <w:iCs/>
          <w:sz w:val="24"/>
          <w:szCs w:val="24"/>
          <w:lang w:eastAsia="ru-RU"/>
        </w:rPr>
        <w:t xml:space="preserve">. </w:t>
      </w:r>
      <w:r w:rsidRPr="00FC7095">
        <w:rPr>
          <w:b/>
          <w:bCs/>
          <w:sz w:val="24"/>
          <w:szCs w:val="24"/>
          <w:lang w:eastAsia="ru-RU"/>
        </w:rPr>
        <w:t>Запишите пропущенное слово.</w:t>
      </w:r>
    </w:p>
    <w:p w14:paraId="3A16BE09" w14:textId="265C9D2A" w:rsidR="00471F1F" w:rsidRPr="00FC7095" w:rsidRDefault="00471F1F" w:rsidP="00471F1F">
      <w:pPr>
        <w:rPr>
          <w:sz w:val="24"/>
          <w:szCs w:val="24"/>
          <w:lang w:eastAsia="ru-RU"/>
        </w:rPr>
      </w:pPr>
      <w:r w:rsidRPr="00FC7095">
        <w:rPr>
          <w:sz w:val="24"/>
          <w:szCs w:val="24"/>
        </w:rPr>
        <w:t>Коммуникация, сопровождаемая несловесным поведением, называется</w:t>
      </w:r>
      <w:r w:rsidRPr="00FC7095">
        <w:rPr>
          <w:sz w:val="32"/>
          <w:szCs w:val="32"/>
          <w:lang w:eastAsia="ru-RU"/>
        </w:rPr>
        <w:t xml:space="preserve"> </w:t>
      </w:r>
      <w:r w:rsidRPr="00FC7095">
        <w:rPr>
          <w:sz w:val="24"/>
          <w:szCs w:val="24"/>
          <w:lang w:eastAsia="ru-RU"/>
        </w:rPr>
        <w:t>____________.</w:t>
      </w:r>
    </w:p>
    <w:p w14:paraId="158533F2" w14:textId="77777777" w:rsidR="00471F1F" w:rsidRPr="00FC7095" w:rsidRDefault="00471F1F" w:rsidP="00471F1F">
      <w:pPr>
        <w:rPr>
          <w:b/>
          <w:bCs/>
          <w:sz w:val="24"/>
          <w:szCs w:val="24"/>
          <w:lang w:eastAsia="ru-RU"/>
        </w:rPr>
      </w:pPr>
    </w:p>
    <w:p w14:paraId="322678C5" w14:textId="77777777" w:rsidR="00471F1F" w:rsidRPr="00FC7095" w:rsidRDefault="00471F1F" w:rsidP="00471F1F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Ответ:______________________.</w:t>
      </w:r>
    </w:p>
    <w:p w14:paraId="08F3FDB4" w14:textId="3A49CF6C" w:rsidR="00471F1F" w:rsidRPr="00FC7095" w:rsidRDefault="00471F1F" w:rsidP="00471F1F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невербальной</w:t>
      </w:r>
    </w:p>
    <w:p w14:paraId="13589798" w14:textId="77777777" w:rsidR="00471F1F" w:rsidRPr="00FC7095" w:rsidRDefault="00471F1F" w:rsidP="00471F1F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2 (1 – минимальная сложность, 3 – максимальная сложность).</w:t>
      </w:r>
    </w:p>
    <w:p w14:paraId="049E802F" w14:textId="77777777" w:rsidR="006374E9" w:rsidRPr="00FC7095" w:rsidRDefault="006374E9" w:rsidP="004A3F8A">
      <w:pPr>
        <w:suppressAutoHyphens w:val="0"/>
        <w:autoSpaceDE/>
        <w:rPr>
          <w:b/>
          <w:bCs/>
          <w:sz w:val="24"/>
          <w:szCs w:val="24"/>
          <w:lang w:eastAsia="ru-RU"/>
        </w:rPr>
      </w:pPr>
    </w:p>
    <w:p w14:paraId="0CDA6B08" w14:textId="49DD3916" w:rsidR="00471F1F" w:rsidRPr="00FC7095" w:rsidRDefault="00471F1F" w:rsidP="00471F1F">
      <w:pPr>
        <w:rPr>
          <w:b/>
          <w:b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 xml:space="preserve">Задание </w:t>
      </w:r>
      <w:r w:rsidR="008822BC" w:rsidRPr="00FC7095">
        <w:rPr>
          <w:b/>
          <w:iCs/>
          <w:sz w:val="24"/>
          <w:szCs w:val="24"/>
          <w:lang w:eastAsia="ru-RU"/>
        </w:rPr>
        <w:t>2</w:t>
      </w:r>
      <w:r w:rsidRPr="00FC7095">
        <w:rPr>
          <w:b/>
          <w:iCs/>
          <w:sz w:val="24"/>
          <w:szCs w:val="24"/>
          <w:lang w:eastAsia="ru-RU"/>
        </w:rPr>
        <w:t xml:space="preserve">. </w:t>
      </w:r>
      <w:r w:rsidRPr="00FC7095">
        <w:rPr>
          <w:b/>
          <w:bCs/>
          <w:sz w:val="24"/>
          <w:szCs w:val="24"/>
          <w:lang w:eastAsia="ru-RU"/>
        </w:rPr>
        <w:t>Запишите пропущенное слово.</w:t>
      </w:r>
    </w:p>
    <w:p w14:paraId="3248DA37" w14:textId="684DFE4D" w:rsidR="00471F1F" w:rsidRPr="00FC7095" w:rsidRDefault="00471F1F" w:rsidP="00471F1F">
      <w:pPr>
        <w:rPr>
          <w:sz w:val="24"/>
          <w:szCs w:val="24"/>
          <w:lang w:eastAsia="ru-RU"/>
        </w:rPr>
      </w:pPr>
      <w:r w:rsidRPr="00FC7095">
        <w:rPr>
          <w:sz w:val="24"/>
          <w:szCs w:val="24"/>
        </w:rPr>
        <w:lastRenderedPageBreak/>
        <w:t>Стрессовое воздействие иной культуры на человека или общество называется</w:t>
      </w:r>
      <w:r w:rsidRPr="00FC7095">
        <w:rPr>
          <w:sz w:val="32"/>
          <w:szCs w:val="32"/>
          <w:lang w:eastAsia="ru-RU"/>
        </w:rPr>
        <w:t xml:space="preserve"> </w:t>
      </w:r>
      <w:r w:rsidRPr="00FC7095">
        <w:rPr>
          <w:sz w:val="24"/>
          <w:szCs w:val="24"/>
          <w:lang w:eastAsia="ru-RU"/>
        </w:rPr>
        <w:t>____________.</w:t>
      </w:r>
    </w:p>
    <w:p w14:paraId="2FE82E52" w14:textId="77777777" w:rsidR="00471F1F" w:rsidRPr="00FC7095" w:rsidRDefault="00471F1F" w:rsidP="00471F1F">
      <w:pPr>
        <w:rPr>
          <w:b/>
          <w:bCs/>
          <w:sz w:val="24"/>
          <w:szCs w:val="24"/>
          <w:lang w:eastAsia="ru-RU"/>
        </w:rPr>
      </w:pPr>
    </w:p>
    <w:p w14:paraId="7945DE6C" w14:textId="77777777" w:rsidR="00471F1F" w:rsidRPr="00FC7095" w:rsidRDefault="00471F1F" w:rsidP="00471F1F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Ответ:______________________.</w:t>
      </w:r>
    </w:p>
    <w:p w14:paraId="0872BEE3" w14:textId="253D8211" w:rsidR="00471F1F" w:rsidRPr="00FC7095" w:rsidRDefault="00471F1F" w:rsidP="00471F1F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культурный шок</w:t>
      </w:r>
    </w:p>
    <w:p w14:paraId="3511C270" w14:textId="77777777" w:rsidR="00471F1F" w:rsidRPr="00FC7095" w:rsidRDefault="00471F1F" w:rsidP="00471F1F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2 (1 – минимальная сложность, 3 – максимальная сложность).</w:t>
      </w:r>
    </w:p>
    <w:p w14:paraId="653F2516" w14:textId="77777777" w:rsidR="00471F1F" w:rsidRPr="00FC7095" w:rsidRDefault="00471F1F" w:rsidP="00471F1F">
      <w:pPr>
        <w:rPr>
          <w:b/>
          <w:bCs/>
          <w:sz w:val="24"/>
          <w:szCs w:val="24"/>
          <w:lang w:eastAsia="ru-RU"/>
        </w:rPr>
      </w:pPr>
    </w:p>
    <w:p w14:paraId="33310399" w14:textId="2DD6347C" w:rsidR="00471F1F" w:rsidRPr="00FC7095" w:rsidRDefault="00471F1F" w:rsidP="00471F1F">
      <w:pPr>
        <w:rPr>
          <w:b/>
          <w:b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 xml:space="preserve">Задание </w:t>
      </w:r>
      <w:r w:rsidR="008822BC" w:rsidRPr="00FC7095">
        <w:rPr>
          <w:b/>
          <w:iCs/>
          <w:sz w:val="24"/>
          <w:szCs w:val="24"/>
          <w:lang w:eastAsia="ru-RU"/>
        </w:rPr>
        <w:t>3</w:t>
      </w:r>
      <w:r w:rsidRPr="00FC7095">
        <w:rPr>
          <w:b/>
          <w:iCs/>
          <w:sz w:val="24"/>
          <w:szCs w:val="24"/>
          <w:lang w:eastAsia="ru-RU"/>
        </w:rPr>
        <w:t xml:space="preserve">. </w:t>
      </w:r>
      <w:r w:rsidRPr="00FC7095">
        <w:rPr>
          <w:b/>
          <w:bCs/>
          <w:sz w:val="24"/>
          <w:szCs w:val="24"/>
          <w:lang w:eastAsia="ru-RU"/>
        </w:rPr>
        <w:t>Запишите пропущенное слово.</w:t>
      </w:r>
    </w:p>
    <w:p w14:paraId="7A63D726" w14:textId="5692846E" w:rsidR="00471F1F" w:rsidRPr="00FC7095" w:rsidRDefault="00471F1F" w:rsidP="00471F1F">
      <w:pPr>
        <w:rPr>
          <w:sz w:val="24"/>
          <w:szCs w:val="24"/>
          <w:lang w:eastAsia="ru-RU"/>
        </w:rPr>
      </w:pPr>
      <w:r w:rsidRPr="00FC7095">
        <w:rPr>
          <w:sz w:val="24"/>
          <w:szCs w:val="24"/>
        </w:rPr>
        <w:t>Основным субъектом и объектом культуры выступает</w:t>
      </w:r>
      <w:r w:rsidRPr="00FC7095">
        <w:rPr>
          <w:sz w:val="32"/>
          <w:szCs w:val="32"/>
          <w:lang w:eastAsia="ru-RU"/>
        </w:rPr>
        <w:t xml:space="preserve"> </w:t>
      </w:r>
      <w:r w:rsidRPr="00FC7095">
        <w:rPr>
          <w:sz w:val="24"/>
          <w:szCs w:val="24"/>
          <w:lang w:eastAsia="ru-RU"/>
        </w:rPr>
        <w:t>____________.</w:t>
      </w:r>
    </w:p>
    <w:p w14:paraId="6341D373" w14:textId="77777777" w:rsidR="00471F1F" w:rsidRPr="00FC7095" w:rsidRDefault="00471F1F" w:rsidP="00471F1F">
      <w:pPr>
        <w:rPr>
          <w:b/>
          <w:bCs/>
          <w:sz w:val="24"/>
          <w:szCs w:val="24"/>
          <w:lang w:eastAsia="ru-RU"/>
        </w:rPr>
      </w:pPr>
    </w:p>
    <w:p w14:paraId="6F59CC59" w14:textId="77777777" w:rsidR="00471F1F" w:rsidRPr="00FC7095" w:rsidRDefault="00471F1F" w:rsidP="00471F1F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Ответ:______________________.</w:t>
      </w:r>
    </w:p>
    <w:p w14:paraId="63016FE9" w14:textId="065942C4" w:rsidR="00471F1F" w:rsidRPr="00FC7095" w:rsidRDefault="00471F1F" w:rsidP="00471F1F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человек</w:t>
      </w:r>
    </w:p>
    <w:p w14:paraId="492F27F8" w14:textId="77777777" w:rsidR="00471F1F" w:rsidRPr="00FC7095" w:rsidRDefault="00471F1F" w:rsidP="00471F1F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2 (1 – минимальная сложность, 3 – максимальная сложность).</w:t>
      </w:r>
    </w:p>
    <w:p w14:paraId="1221BBDF" w14:textId="77777777" w:rsidR="00471F1F" w:rsidRPr="00FC7095" w:rsidRDefault="00471F1F" w:rsidP="00471F1F">
      <w:pPr>
        <w:rPr>
          <w:b/>
          <w:bCs/>
          <w:sz w:val="24"/>
          <w:szCs w:val="24"/>
          <w:lang w:eastAsia="ru-RU"/>
        </w:rPr>
      </w:pPr>
    </w:p>
    <w:p w14:paraId="5EF9CA20" w14:textId="0AA0C13F" w:rsidR="00471F1F" w:rsidRPr="00FC7095" w:rsidRDefault="00471F1F" w:rsidP="00471F1F">
      <w:pPr>
        <w:rPr>
          <w:b/>
          <w:i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 xml:space="preserve">Задание </w:t>
      </w:r>
      <w:r w:rsidR="008822BC" w:rsidRPr="00FC7095">
        <w:rPr>
          <w:b/>
          <w:iCs/>
          <w:sz w:val="24"/>
          <w:szCs w:val="24"/>
          <w:lang w:eastAsia="ru-RU"/>
        </w:rPr>
        <w:t>4</w:t>
      </w:r>
      <w:r w:rsidRPr="00FC7095">
        <w:rPr>
          <w:b/>
          <w:iCs/>
          <w:sz w:val="24"/>
          <w:szCs w:val="24"/>
          <w:lang w:eastAsia="ru-RU"/>
        </w:rPr>
        <w:t>. Выберите и запишите один правильный ответ.</w:t>
      </w:r>
    </w:p>
    <w:p w14:paraId="2FCC0E22" w14:textId="18726CB6" w:rsidR="00471F1F" w:rsidRPr="00FC7095" w:rsidRDefault="00471F1F" w:rsidP="00471F1F">
      <w:pPr>
        <w:jc w:val="both"/>
        <w:rPr>
          <w:sz w:val="24"/>
          <w:szCs w:val="24"/>
        </w:rPr>
      </w:pPr>
      <w:proofErr w:type="spellStart"/>
      <w:r w:rsidRPr="00FC7095">
        <w:rPr>
          <w:sz w:val="24"/>
          <w:szCs w:val="24"/>
        </w:rPr>
        <w:t>Безэквивалентной</w:t>
      </w:r>
      <w:proofErr w:type="spellEnd"/>
      <w:r w:rsidRPr="00FC7095">
        <w:rPr>
          <w:sz w:val="24"/>
          <w:szCs w:val="24"/>
        </w:rPr>
        <w:t xml:space="preserve"> лексикой называют слова:</w:t>
      </w:r>
    </w:p>
    <w:p w14:paraId="42470664" w14:textId="77777777" w:rsidR="00471F1F" w:rsidRPr="00FC7095" w:rsidRDefault="00471F1F" w:rsidP="00471F1F">
      <w:pPr>
        <w:jc w:val="both"/>
        <w:rPr>
          <w:sz w:val="24"/>
          <w:szCs w:val="24"/>
        </w:rPr>
      </w:pPr>
    </w:p>
    <w:p w14:paraId="2393703A" w14:textId="77777777" w:rsidR="00471F1F" w:rsidRPr="00FC7095" w:rsidRDefault="00471F1F" w:rsidP="00793BDA">
      <w:pPr>
        <w:pStyle w:val="af3"/>
        <w:numPr>
          <w:ilvl w:val="0"/>
          <w:numId w:val="7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не имеющие соответствий в других языках</w:t>
      </w:r>
    </w:p>
    <w:p w14:paraId="0B9B3AF9" w14:textId="660F6ABA" w:rsidR="00471F1F" w:rsidRPr="00FC7095" w:rsidRDefault="00471F1F" w:rsidP="00793BDA">
      <w:pPr>
        <w:pStyle w:val="af3"/>
        <w:numPr>
          <w:ilvl w:val="0"/>
          <w:numId w:val="7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многозначные</w:t>
      </w:r>
    </w:p>
    <w:p w14:paraId="714B211C" w14:textId="77777777" w:rsidR="00471F1F" w:rsidRPr="00FC7095" w:rsidRDefault="00471F1F" w:rsidP="00793BDA">
      <w:pPr>
        <w:pStyle w:val="af3"/>
        <w:numPr>
          <w:ilvl w:val="0"/>
          <w:numId w:val="7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экспрессивные</w:t>
      </w:r>
    </w:p>
    <w:p w14:paraId="3D2858B9" w14:textId="517E78F5" w:rsidR="00471F1F" w:rsidRPr="00FC7095" w:rsidRDefault="00471F1F" w:rsidP="00793BDA">
      <w:pPr>
        <w:pStyle w:val="af3"/>
        <w:numPr>
          <w:ilvl w:val="0"/>
          <w:numId w:val="7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оценочные</w:t>
      </w:r>
    </w:p>
    <w:p w14:paraId="1BDA409E" w14:textId="6C4C10AB" w:rsidR="00471F1F" w:rsidRPr="00FC7095" w:rsidRDefault="00471F1F" w:rsidP="00471F1F">
      <w:pPr>
        <w:suppressAutoHyphens w:val="0"/>
        <w:rPr>
          <w:b/>
          <w:bCs/>
          <w:sz w:val="24"/>
          <w:szCs w:val="24"/>
          <w:lang w:val="en-US"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Ответ:_____.</w:t>
      </w:r>
    </w:p>
    <w:p w14:paraId="1EEDA153" w14:textId="77777777" w:rsidR="00471F1F" w:rsidRPr="00FC7095" w:rsidRDefault="00471F1F" w:rsidP="00471F1F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2</w:t>
      </w:r>
    </w:p>
    <w:p w14:paraId="1D52C246" w14:textId="77777777" w:rsidR="00471F1F" w:rsidRPr="00FC7095" w:rsidRDefault="00471F1F" w:rsidP="00471F1F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438BD093" w14:textId="77777777" w:rsidR="00471F1F" w:rsidRPr="00FC7095" w:rsidRDefault="00471F1F" w:rsidP="00471F1F">
      <w:pPr>
        <w:suppressAutoHyphens w:val="0"/>
        <w:autoSpaceDE/>
        <w:rPr>
          <w:b/>
          <w:bCs/>
          <w:sz w:val="24"/>
          <w:szCs w:val="24"/>
          <w:lang w:eastAsia="ru-RU"/>
        </w:rPr>
      </w:pPr>
    </w:p>
    <w:p w14:paraId="6F4EEEA7" w14:textId="4400FE20" w:rsidR="00471F1F" w:rsidRPr="00FC7095" w:rsidRDefault="00471F1F" w:rsidP="00471F1F">
      <w:pPr>
        <w:rPr>
          <w:b/>
          <w:b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 xml:space="preserve">Задание </w:t>
      </w:r>
      <w:r w:rsidR="008822BC" w:rsidRPr="00FC7095">
        <w:rPr>
          <w:b/>
          <w:iCs/>
          <w:sz w:val="24"/>
          <w:szCs w:val="24"/>
          <w:lang w:eastAsia="ru-RU"/>
        </w:rPr>
        <w:t>5</w:t>
      </w:r>
      <w:r w:rsidRPr="00FC7095">
        <w:rPr>
          <w:b/>
          <w:iCs/>
          <w:sz w:val="24"/>
          <w:szCs w:val="24"/>
          <w:lang w:eastAsia="ru-RU"/>
        </w:rPr>
        <w:t xml:space="preserve">. </w:t>
      </w:r>
      <w:r w:rsidRPr="00FC7095">
        <w:rPr>
          <w:b/>
          <w:bCs/>
          <w:sz w:val="24"/>
          <w:szCs w:val="24"/>
          <w:lang w:eastAsia="ru-RU"/>
        </w:rPr>
        <w:t>Запишите пропущенное слово.</w:t>
      </w:r>
    </w:p>
    <w:p w14:paraId="54E57E8F" w14:textId="0896247C" w:rsidR="00471F1F" w:rsidRPr="00FC7095" w:rsidRDefault="00471F1F" w:rsidP="00471F1F">
      <w:pPr>
        <w:rPr>
          <w:sz w:val="24"/>
          <w:szCs w:val="24"/>
        </w:rPr>
      </w:pPr>
      <w:r w:rsidRPr="00FC7095">
        <w:rPr>
          <w:sz w:val="24"/>
          <w:szCs w:val="24"/>
        </w:rPr>
        <w:t>Мимика представляет собой все изменения __________________ человека, которые можно наблюдать в процессе общения.</w:t>
      </w:r>
    </w:p>
    <w:p w14:paraId="0F47D3F7" w14:textId="77777777" w:rsidR="00471F1F" w:rsidRPr="00FC7095" w:rsidRDefault="00471F1F" w:rsidP="00471F1F">
      <w:pPr>
        <w:rPr>
          <w:b/>
          <w:bCs/>
          <w:sz w:val="24"/>
          <w:szCs w:val="24"/>
          <w:lang w:eastAsia="ru-RU"/>
        </w:rPr>
      </w:pPr>
    </w:p>
    <w:p w14:paraId="03350853" w14:textId="77777777" w:rsidR="00471F1F" w:rsidRPr="00FC7095" w:rsidRDefault="00471F1F" w:rsidP="00471F1F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Ответ:______________________.</w:t>
      </w:r>
    </w:p>
    <w:p w14:paraId="248CF97F" w14:textId="11476823" w:rsidR="00471F1F" w:rsidRPr="00FC7095" w:rsidRDefault="00471F1F" w:rsidP="00471F1F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выражения лица</w:t>
      </w:r>
    </w:p>
    <w:p w14:paraId="4F4C5075" w14:textId="77777777" w:rsidR="00471F1F" w:rsidRPr="00FC7095" w:rsidRDefault="00471F1F" w:rsidP="00471F1F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2 (1 – минимальная сложность, 3 – максимальная сложность).</w:t>
      </w:r>
    </w:p>
    <w:p w14:paraId="303B1DDF" w14:textId="77777777" w:rsidR="00471F1F" w:rsidRPr="00FC7095" w:rsidRDefault="00471F1F" w:rsidP="00471F1F">
      <w:pPr>
        <w:rPr>
          <w:b/>
          <w:bCs/>
          <w:sz w:val="24"/>
          <w:szCs w:val="24"/>
          <w:lang w:eastAsia="ru-RU"/>
        </w:rPr>
      </w:pPr>
    </w:p>
    <w:p w14:paraId="4EE84C9E" w14:textId="77777777" w:rsidR="00FC7095" w:rsidRPr="00FC7095" w:rsidRDefault="00FC7095" w:rsidP="00FC7095">
      <w:pPr>
        <w:widowControl w:val="0"/>
        <w:ind w:firstLine="567"/>
        <w:jc w:val="center"/>
        <w:rPr>
          <w:rFonts w:eastAsia="Calibri"/>
          <w:b/>
          <w:sz w:val="24"/>
          <w:szCs w:val="24"/>
          <w:lang w:eastAsia="en-US"/>
        </w:rPr>
      </w:pPr>
      <w:bookmarkStart w:id="3" w:name="_Hlk176877829"/>
    </w:p>
    <w:p w14:paraId="40D01620" w14:textId="5BE1C04E" w:rsidR="00FC7095" w:rsidRPr="00FC7095" w:rsidRDefault="00FC7095" w:rsidP="00FC7095">
      <w:pPr>
        <w:ind w:firstLine="567"/>
        <w:jc w:val="both"/>
        <w:rPr>
          <w:rFonts w:eastAsia="Calibri"/>
          <w:b/>
          <w:sz w:val="24"/>
          <w:szCs w:val="24"/>
          <w:lang w:eastAsia="en-US"/>
        </w:rPr>
      </w:pPr>
      <w:r w:rsidRPr="00FC7095">
        <w:rPr>
          <w:rFonts w:eastAsia="Calibri"/>
          <w:b/>
          <w:sz w:val="24"/>
          <w:szCs w:val="24"/>
          <w:lang w:eastAsia="en-US"/>
        </w:rPr>
        <w:t xml:space="preserve">Перечень контрольных заданий и (или) вопросов для оценки сформированности компетенции УК-4 (контролируемый индикатор достижения компетенции УК-4.3) </w:t>
      </w:r>
    </w:p>
    <w:p w14:paraId="23CA6906" w14:textId="77777777" w:rsidR="008822BC" w:rsidRPr="00FC7095" w:rsidRDefault="008822BC" w:rsidP="003F12CC">
      <w:pPr>
        <w:rPr>
          <w:b/>
          <w:bCs/>
          <w:sz w:val="24"/>
          <w:szCs w:val="24"/>
          <w:lang w:eastAsia="ru-RU"/>
        </w:rPr>
      </w:pPr>
    </w:p>
    <w:p w14:paraId="4FEDE4F3" w14:textId="272BDA75" w:rsidR="003F12CC" w:rsidRPr="00FC7095" w:rsidRDefault="003F12CC" w:rsidP="003F12CC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 xml:space="preserve">Задание 1. </w:t>
      </w:r>
      <w:bookmarkStart w:id="4" w:name="_Hlk176869908"/>
      <w:r w:rsidRPr="00FC7095">
        <w:rPr>
          <w:b/>
          <w:bCs/>
          <w:sz w:val="24"/>
          <w:szCs w:val="24"/>
          <w:lang w:eastAsia="ru-RU"/>
        </w:rPr>
        <w:t>Установите соответствия между терминами и их определениями</w:t>
      </w:r>
      <w:bookmarkEnd w:id="4"/>
      <w:r w:rsidRPr="00FC7095">
        <w:rPr>
          <w:b/>
          <w:bCs/>
          <w:sz w:val="24"/>
          <w:szCs w:val="24"/>
          <w:lang w:eastAsia="ru-RU"/>
        </w:rPr>
        <w:t>.</w:t>
      </w:r>
    </w:p>
    <w:p w14:paraId="7475205B" w14:textId="77777777" w:rsidR="003F12CC" w:rsidRPr="00FC7095" w:rsidRDefault="003F12CC" w:rsidP="003F12CC">
      <w:pPr>
        <w:rPr>
          <w:sz w:val="24"/>
          <w:szCs w:val="24"/>
          <w:lang w:eastAsia="ru-RU"/>
        </w:rPr>
      </w:pPr>
      <w:r w:rsidRPr="00FC7095">
        <w:rPr>
          <w:sz w:val="24"/>
          <w:szCs w:val="24"/>
          <w:lang w:eastAsia="ru-RU"/>
        </w:rPr>
        <w:t>Термины:</w:t>
      </w:r>
    </w:p>
    <w:p w14:paraId="4C673A58" w14:textId="2EAB1065" w:rsidR="003F12CC" w:rsidRPr="00FC7095" w:rsidRDefault="003F12CC" w:rsidP="003F12CC">
      <w:pPr>
        <w:rPr>
          <w:sz w:val="24"/>
          <w:szCs w:val="24"/>
          <w:lang w:eastAsia="ru-RU"/>
        </w:rPr>
      </w:pPr>
      <w:r w:rsidRPr="00FC7095">
        <w:rPr>
          <w:sz w:val="24"/>
          <w:szCs w:val="24"/>
          <w:lang w:eastAsia="ru-RU"/>
        </w:rPr>
        <w:t>А. Интерактивная функция</w:t>
      </w:r>
      <w:r w:rsidRPr="00FC7095">
        <w:rPr>
          <w:sz w:val="24"/>
          <w:szCs w:val="24"/>
          <w:lang w:eastAsia="ru-RU"/>
        </w:rPr>
        <w:tab/>
        <w:t>речевой коммуникации</w:t>
      </w:r>
    </w:p>
    <w:p w14:paraId="2F362267" w14:textId="65A62EA0" w:rsidR="003F12CC" w:rsidRPr="00FC7095" w:rsidRDefault="003F12CC" w:rsidP="003F12CC">
      <w:pPr>
        <w:rPr>
          <w:sz w:val="24"/>
          <w:szCs w:val="24"/>
          <w:lang w:eastAsia="ru-RU"/>
        </w:rPr>
      </w:pPr>
      <w:r w:rsidRPr="00FC7095">
        <w:rPr>
          <w:sz w:val="24"/>
          <w:szCs w:val="24"/>
          <w:lang w:eastAsia="ru-RU"/>
        </w:rPr>
        <w:t>Б. Информационная функция речевой коммуникации</w:t>
      </w:r>
    </w:p>
    <w:p w14:paraId="4AD29A7D" w14:textId="43DB31CB" w:rsidR="003F12CC" w:rsidRPr="00FC7095" w:rsidRDefault="003F12CC" w:rsidP="003F12CC">
      <w:pPr>
        <w:rPr>
          <w:sz w:val="24"/>
          <w:szCs w:val="24"/>
          <w:lang w:eastAsia="ru-RU"/>
        </w:rPr>
      </w:pPr>
      <w:r w:rsidRPr="00FC7095">
        <w:rPr>
          <w:sz w:val="24"/>
          <w:szCs w:val="24"/>
          <w:lang w:eastAsia="ru-RU"/>
        </w:rPr>
        <w:t>В. Регулятивная функция речевой коммуникации</w:t>
      </w:r>
    </w:p>
    <w:p w14:paraId="0C7D9BC8" w14:textId="46F67C37" w:rsidR="003F12CC" w:rsidRPr="00FC7095" w:rsidRDefault="003F12CC" w:rsidP="003F12CC">
      <w:pPr>
        <w:rPr>
          <w:sz w:val="24"/>
          <w:szCs w:val="24"/>
          <w:lang w:eastAsia="ru-RU"/>
        </w:rPr>
      </w:pPr>
      <w:r w:rsidRPr="00FC7095">
        <w:rPr>
          <w:sz w:val="24"/>
          <w:szCs w:val="24"/>
          <w:lang w:eastAsia="ru-RU"/>
        </w:rPr>
        <w:t>Г. Экспрессивная функция</w:t>
      </w:r>
      <w:r w:rsidRPr="00FC7095">
        <w:rPr>
          <w:sz w:val="24"/>
          <w:szCs w:val="24"/>
          <w:lang w:eastAsia="ru-RU"/>
        </w:rPr>
        <w:tab/>
        <w:t>речевой коммуникации</w:t>
      </w:r>
    </w:p>
    <w:p w14:paraId="49CE107C" w14:textId="77777777" w:rsidR="003F12CC" w:rsidRPr="00FC7095" w:rsidRDefault="003F12CC" w:rsidP="003F12CC">
      <w:pPr>
        <w:rPr>
          <w:sz w:val="24"/>
          <w:szCs w:val="24"/>
          <w:lang w:eastAsia="ru-RU"/>
        </w:rPr>
      </w:pPr>
      <w:r w:rsidRPr="00FC7095">
        <w:rPr>
          <w:sz w:val="24"/>
          <w:szCs w:val="24"/>
          <w:lang w:eastAsia="ru-RU"/>
        </w:rPr>
        <w:t>Определения:</w:t>
      </w:r>
    </w:p>
    <w:p w14:paraId="015B542B" w14:textId="6D76D72E" w:rsidR="003F12CC" w:rsidRPr="00FC7095" w:rsidRDefault="003F12CC" w:rsidP="003F12CC">
      <w:pPr>
        <w:rPr>
          <w:sz w:val="24"/>
          <w:szCs w:val="24"/>
          <w:lang w:eastAsia="ru-RU"/>
        </w:rPr>
      </w:pPr>
      <w:r w:rsidRPr="00FC7095">
        <w:rPr>
          <w:sz w:val="24"/>
          <w:szCs w:val="24"/>
          <w:lang w:eastAsia="ru-RU"/>
        </w:rPr>
        <w:t>1. Функция выражения мыслей и чувств.</w:t>
      </w:r>
    </w:p>
    <w:p w14:paraId="27B8B769" w14:textId="24F0CC04" w:rsidR="003F12CC" w:rsidRPr="00FC7095" w:rsidRDefault="003F12CC" w:rsidP="003F12CC">
      <w:pPr>
        <w:rPr>
          <w:sz w:val="24"/>
          <w:szCs w:val="24"/>
          <w:lang w:eastAsia="ru-RU"/>
        </w:rPr>
      </w:pPr>
      <w:r w:rsidRPr="00FC7095">
        <w:rPr>
          <w:sz w:val="24"/>
          <w:szCs w:val="24"/>
          <w:lang w:eastAsia="ru-RU"/>
        </w:rPr>
        <w:t>2. Функция организации взаимодействия людей с помощью языка.</w:t>
      </w:r>
    </w:p>
    <w:p w14:paraId="7460FD0D" w14:textId="7797000F" w:rsidR="003F12CC" w:rsidRPr="00FC7095" w:rsidRDefault="003F12CC" w:rsidP="003F12CC">
      <w:pPr>
        <w:rPr>
          <w:sz w:val="24"/>
          <w:szCs w:val="24"/>
          <w:lang w:eastAsia="ru-RU"/>
        </w:rPr>
      </w:pPr>
      <w:r w:rsidRPr="00FC7095">
        <w:rPr>
          <w:sz w:val="24"/>
          <w:szCs w:val="24"/>
          <w:lang w:eastAsia="ru-RU"/>
        </w:rPr>
        <w:t xml:space="preserve">3. Функция воздействия речи на адресата, функция управления его деятельности. </w:t>
      </w:r>
    </w:p>
    <w:p w14:paraId="47D8D31F" w14:textId="6DDB7CC4" w:rsidR="003F12CC" w:rsidRPr="00FC7095" w:rsidRDefault="003F12CC" w:rsidP="003F12CC">
      <w:pPr>
        <w:rPr>
          <w:sz w:val="24"/>
          <w:szCs w:val="24"/>
          <w:lang w:eastAsia="ru-RU"/>
        </w:rPr>
      </w:pPr>
      <w:r w:rsidRPr="00FC7095">
        <w:rPr>
          <w:sz w:val="24"/>
          <w:szCs w:val="24"/>
          <w:lang w:eastAsia="ru-RU"/>
        </w:rPr>
        <w:lastRenderedPageBreak/>
        <w:t>4. Функция обмена информацией.</w:t>
      </w:r>
      <w:bookmarkEnd w:id="3"/>
    </w:p>
    <w:p w14:paraId="7D992256" w14:textId="77777777" w:rsidR="003F12CC" w:rsidRPr="00FC7095" w:rsidRDefault="003F12CC" w:rsidP="003F12CC">
      <w:pPr>
        <w:rPr>
          <w:sz w:val="24"/>
          <w:szCs w:val="24"/>
          <w:lang w:eastAsia="ru-RU"/>
        </w:rPr>
      </w:pPr>
    </w:p>
    <w:p w14:paraId="64282400" w14:textId="77777777" w:rsidR="003F12CC" w:rsidRPr="00FC7095" w:rsidRDefault="003F12CC" w:rsidP="003F12CC">
      <w:pPr>
        <w:rPr>
          <w:b/>
          <w:bCs/>
          <w:sz w:val="24"/>
          <w:szCs w:val="24"/>
          <w:lang w:val="en-US" w:eastAsia="ru-RU"/>
        </w:rPr>
      </w:pPr>
      <w:r w:rsidRPr="00FC7095">
        <w:rPr>
          <w:b/>
          <w:bCs/>
          <w:sz w:val="24"/>
          <w:szCs w:val="24"/>
          <w:lang w:eastAsia="ru-RU"/>
        </w:rPr>
        <w:t>Ответ</w:t>
      </w:r>
      <w:r w:rsidRPr="00FC7095">
        <w:rPr>
          <w:b/>
          <w:bCs/>
          <w:sz w:val="24"/>
          <w:szCs w:val="24"/>
          <w:lang w:val="en-US" w:eastAsia="ru-RU"/>
        </w:rPr>
        <w:t>: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3F12CC" w:rsidRPr="00FC7095" w14:paraId="15484B89" w14:textId="77777777" w:rsidTr="00315138">
        <w:tc>
          <w:tcPr>
            <w:tcW w:w="2336" w:type="dxa"/>
          </w:tcPr>
          <w:p w14:paraId="72FA08BC" w14:textId="77777777" w:rsidR="003F12CC" w:rsidRPr="00FC7095" w:rsidRDefault="003F12CC" w:rsidP="00315138">
            <w:pPr>
              <w:jc w:val="center"/>
              <w:rPr>
                <w:sz w:val="24"/>
                <w:szCs w:val="24"/>
                <w:lang w:eastAsia="ru-RU"/>
              </w:rPr>
            </w:pPr>
            <w:r w:rsidRPr="00FC7095">
              <w:rPr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336" w:type="dxa"/>
          </w:tcPr>
          <w:p w14:paraId="7D2E1459" w14:textId="77777777" w:rsidR="003F12CC" w:rsidRPr="00FC7095" w:rsidRDefault="003F12CC" w:rsidP="00315138">
            <w:pPr>
              <w:jc w:val="center"/>
              <w:rPr>
                <w:sz w:val="24"/>
                <w:szCs w:val="24"/>
                <w:lang w:eastAsia="ru-RU"/>
              </w:rPr>
            </w:pPr>
            <w:r w:rsidRPr="00FC7095">
              <w:rPr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336" w:type="dxa"/>
          </w:tcPr>
          <w:p w14:paraId="6BCF8481" w14:textId="77777777" w:rsidR="003F12CC" w:rsidRPr="00FC7095" w:rsidRDefault="003F12CC" w:rsidP="00315138">
            <w:pPr>
              <w:jc w:val="center"/>
              <w:rPr>
                <w:sz w:val="24"/>
                <w:szCs w:val="24"/>
                <w:lang w:eastAsia="ru-RU"/>
              </w:rPr>
            </w:pPr>
            <w:r w:rsidRPr="00FC7095">
              <w:rPr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37" w:type="dxa"/>
          </w:tcPr>
          <w:p w14:paraId="131B318B" w14:textId="77777777" w:rsidR="003F12CC" w:rsidRPr="00FC7095" w:rsidRDefault="003F12CC" w:rsidP="00315138">
            <w:pPr>
              <w:jc w:val="center"/>
              <w:rPr>
                <w:sz w:val="24"/>
                <w:szCs w:val="24"/>
                <w:lang w:eastAsia="ru-RU"/>
              </w:rPr>
            </w:pPr>
            <w:r w:rsidRPr="00FC7095">
              <w:rPr>
                <w:sz w:val="24"/>
                <w:szCs w:val="24"/>
                <w:lang w:eastAsia="ru-RU"/>
              </w:rPr>
              <w:t>Г</w:t>
            </w:r>
          </w:p>
        </w:tc>
      </w:tr>
      <w:tr w:rsidR="003F12CC" w:rsidRPr="00FC7095" w14:paraId="07A84D0F" w14:textId="77777777" w:rsidTr="00315138">
        <w:tc>
          <w:tcPr>
            <w:tcW w:w="2336" w:type="dxa"/>
          </w:tcPr>
          <w:p w14:paraId="1186766D" w14:textId="77777777" w:rsidR="003F12CC" w:rsidRPr="00FC7095" w:rsidRDefault="003F12CC" w:rsidP="00315138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14:paraId="6E79FB27" w14:textId="77777777" w:rsidR="003F12CC" w:rsidRPr="00FC7095" w:rsidRDefault="003F12CC" w:rsidP="00315138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14:paraId="58A4F2EA" w14:textId="77777777" w:rsidR="003F12CC" w:rsidRPr="00FC7095" w:rsidRDefault="003F12CC" w:rsidP="00315138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</w:tcPr>
          <w:p w14:paraId="4B07DCA4" w14:textId="77777777" w:rsidR="003F12CC" w:rsidRPr="00FC7095" w:rsidRDefault="003F12CC" w:rsidP="00315138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</w:tbl>
    <w:p w14:paraId="5EA0E4E1" w14:textId="77777777" w:rsidR="003F12CC" w:rsidRPr="00FC7095" w:rsidRDefault="003F12CC" w:rsidP="003F12CC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А-2, Б-4, В-3, Г-1</w:t>
      </w:r>
    </w:p>
    <w:p w14:paraId="701CDBE5" w14:textId="77777777" w:rsidR="003F12CC" w:rsidRPr="00FC7095" w:rsidRDefault="003F12CC" w:rsidP="003F12CC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2 (1 – минимальная сложность, 3 – максимальная сложность).</w:t>
      </w:r>
    </w:p>
    <w:p w14:paraId="5598BC8C" w14:textId="77777777" w:rsidR="003F12CC" w:rsidRPr="00FC7095" w:rsidRDefault="003F12CC" w:rsidP="003F12CC">
      <w:pPr>
        <w:rPr>
          <w:b/>
          <w:bCs/>
          <w:sz w:val="24"/>
          <w:szCs w:val="24"/>
          <w:lang w:eastAsia="ru-RU"/>
        </w:rPr>
      </w:pPr>
    </w:p>
    <w:p w14:paraId="19946C13" w14:textId="3A52BC37" w:rsidR="003F12CC" w:rsidRPr="00FC7095" w:rsidRDefault="003F12CC" w:rsidP="003F12CC">
      <w:pPr>
        <w:rPr>
          <w:b/>
          <w:i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 xml:space="preserve">Задание </w:t>
      </w:r>
      <w:r w:rsidR="008822BC" w:rsidRPr="00FC7095">
        <w:rPr>
          <w:b/>
          <w:iCs/>
          <w:sz w:val="24"/>
          <w:szCs w:val="24"/>
          <w:lang w:eastAsia="ru-RU"/>
        </w:rPr>
        <w:t>2</w:t>
      </w:r>
      <w:r w:rsidRPr="00FC7095">
        <w:rPr>
          <w:b/>
          <w:iCs/>
          <w:sz w:val="24"/>
          <w:szCs w:val="24"/>
          <w:lang w:eastAsia="ru-RU"/>
        </w:rPr>
        <w:t>. Выберите и запишите один правильный ответ.</w:t>
      </w:r>
    </w:p>
    <w:p w14:paraId="6E02C8E6" w14:textId="5F728230" w:rsidR="003F12CC" w:rsidRPr="00FC7095" w:rsidRDefault="008822BC" w:rsidP="003F12CC">
      <w:pPr>
        <w:jc w:val="both"/>
        <w:rPr>
          <w:sz w:val="24"/>
          <w:szCs w:val="24"/>
        </w:rPr>
      </w:pPr>
      <w:r w:rsidRPr="00FC7095">
        <w:rPr>
          <w:sz w:val="24"/>
          <w:szCs w:val="24"/>
        </w:rPr>
        <w:t>Процесс взаимодействия и способы общения, позволяющие создавать, передавать и принимать разнообразную информацию называются</w:t>
      </w:r>
      <w:r w:rsidR="003F12CC" w:rsidRPr="00FC7095">
        <w:rPr>
          <w:sz w:val="24"/>
          <w:szCs w:val="24"/>
        </w:rPr>
        <w:t>:</w:t>
      </w:r>
    </w:p>
    <w:p w14:paraId="7BE22200" w14:textId="77777777" w:rsidR="003F12CC" w:rsidRPr="00FC7095" w:rsidRDefault="003F12CC" w:rsidP="003F12CC">
      <w:pPr>
        <w:jc w:val="both"/>
        <w:rPr>
          <w:sz w:val="24"/>
          <w:szCs w:val="24"/>
        </w:rPr>
      </w:pPr>
    </w:p>
    <w:p w14:paraId="624F9B40" w14:textId="77777777" w:rsidR="008822BC" w:rsidRPr="00FC7095" w:rsidRDefault="008822BC" w:rsidP="00793BDA">
      <w:pPr>
        <w:pStyle w:val="af3"/>
        <w:numPr>
          <w:ilvl w:val="0"/>
          <w:numId w:val="8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коммуникацией</w:t>
      </w:r>
    </w:p>
    <w:p w14:paraId="2406A4E9" w14:textId="77777777" w:rsidR="008822BC" w:rsidRPr="00FC7095" w:rsidRDefault="008822BC" w:rsidP="00793BDA">
      <w:pPr>
        <w:pStyle w:val="af3"/>
        <w:numPr>
          <w:ilvl w:val="0"/>
          <w:numId w:val="8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обменом информацией</w:t>
      </w:r>
    </w:p>
    <w:p w14:paraId="473C14B4" w14:textId="77777777" w:rsidR="008822BC" w:rsidRPr="00FC7095" w:rsidRDefault="008822BC" w:rsidP="00793BDA">
      <w:pPr>
        <w:pStyle w:val="af3"/>
        <w:numPr>
          <w:ilvl w:val="0"/>
          <w:numId w:val="8"/>
        </w:numPr>
        <w:suppressAutoHyphens w:val="0"/>
        <w:rPr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взаимодействием</w:t>
      </w:r>
    </w:p>
    <w:p w14:paraId="10D817A2" w14:textId="03113C1F" w:rsidR="008822BC" w:rsidRPr="00FC7095" w:rsidRDefault="008822BC" w:rsidP="00793BDA">
      <w:pPr>
        <w:pStyle w:val="af3"/>
        <w:numPr>
          <w:ilvl w:val="0"/>
          <w:numId w:val="8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обменом эмоциями</w:t>
      </w:r>
    </w:p>
    <w:p w14:paraId="7ACAD25E" w14:textId="1AF05420" w:rsidR="003F12CC" w:rsidRPr="00FC7095" w:rsidRDefault="003F12CC" w:rsidP="003F12CC">
      <w:pPr>
        <w:suppressAutoHyphens w:val="0"/>
        <w:rPr>
          <w:b/>
          <w:bCs/>
          <w:sz w:val="24"/>
          <w:szCs w:val="24"/>
          <w:lang w:val="en-US"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Ответ:_____.</w:t>
      </w:r>
    </w:p>
    <w:p w14:paraId="51F56C99" w14:textId="3CB72EB1" w:rsidR="003F12CC" w:rsidRPr="00FC7095" w:rsidRDefault="003F12CC" w:rsidP="003F12CC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 xml:space="preserve">Правильный ответ: </w:t>
      </w:r>
      <w:r w:rsidR="008822BC" w:rsidRPr="00FC7095">
        <w:rPr>
          <w:b/>
          <w:bCs/>
          <w:sz w:val="24"/>
          <w:szCs w:val="24"/>
          <w:lang w:eastAsia="ru-RU"/>
        </w:rPr>
        <w:t>1</w:t>
      </w:r>
    </w:p>
    <w:p w14:paraId="4F54151B" w14:textId="77777777" w:rsidR="003F12CC" w:rsidRPr="00FC7095" w:rsidRDefault="003F12CC" w:rsidP="003F12CC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36D80DC1" w14:textId="77777777" w:rsidR="003F12CC" w:rsidRPr="00FC7095" w:rsidRDefault="003F12CC" w:rsidP="003F12CC">
      <w:pPr>
        <w:rPr>
          <w:b/>
          <w:bCs/>
          <w:sz w:val="24"/>
          <w:szCs w:val="24"/>
          <w:lang w:eastAsia="ru-RU"/>
        </w:rPr>
      </w:pPr>
    </w:p>
    <w:p w14:paraId="0C4F2A68" w14:textId="77777777" w:rsidR="008822BC" w:rsidRPr="00FC7095" w:rsidRDefault="008822BC" w:rsidP="003F12CC">
      <w:pPr>
        <w:rPr>
          <w:b/>
          <w:bCs/>
          <w:sz w:val="24"/>
          <w:szCs w:val="24"/>
          <w:lang w:eastAsia="ru-RU"/>
        </w:rPr>
      </w:pPr>
    </w:p>
    <w:p w14:paraId="1C1C6090" w14:textId="38D8ABC1" w:rsidR="008822BC" w:rsidRPr="00FC7095" w:rsidRDefault="008822BC" w:rsidP="008822BC">
      <w:pPr>
        <w:rPr>
          <w:b/>
          <w:i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>Задание 3. Выберите и запишите один правильный ответ.</w:t>
      </w:r>
    </w:p>
    <w:p w14:paraId="07B1434A" w14:textId="1A74BBF7" w:rsidR="008822BC" w:rsidRPr="00FC7095" w:rsidRDefault="008822BC" w:rsidP="008822BC">
      <w:pPr>
        <w:jc w:val="both"/>
        <w:rPr>
          <w:sz w:val="24"/>
          <w:szCs w:val="24"/>
        </w:rPr>
      </w:pPr>
      <w:r w:rsidRPr="00FC7095">
        <w:rPr>
          <w:sz w:val="24"/>
          <w:szCs w:val="24"/>
        </w:rPr>
        <w:t>Тип невербальной коммуникации, основывающийся на чувственном восприятии представителей других культур:</w:t>
      </w:r>
    </w:p>
    <w:p w14:paraId="366F3298" w14:textId="77777777" w:rsidR="008822BC" w:rsidRPr="00FC7095" w:rsidRDefault="008822BC" w:rsidP="008822BC">
      <w:pPr>
        <w:jc w:val="both"/>
        <w:rPr>
          <w:sz w:val="24"/>
          <w:szCs w:val="24"/>
        </w:rPr>
      </w:pPr>
    </w:p>
    <w:p w14:paraId="2D872EE2" w14:textId="77777777" w:rsidR="008822BC" w:rsidRPr="00FC7095" w:rsidRDefault="008822BC" w:rsidP="00793BDA">
      <w:pPr>
        <w:pStyle w:val="af3"/>
        <w:numPr>
          <w:ilvl w:val="0"/>
          <w:numId w:val="9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FC7095">
        <w:rPr>
          <w:rFonts w:ascii="Times New Roman" w:hAnsi="Times New Roman"/>
          <w:sz w:val="24"/>
          <w:szCs w:val="24"/>
          <w:lang w:eastAsia="ru-RU"/>
        </w:rPr>
        <w:t>окулистика</w:t>
      </w:r>
      <w:proofErr w:type="spellEnd"/>
    </w:p>
    <w:p w14:paraId="1C83A9D4" w14:textId="77777777" w:rsidR="008822BC" w:rsidRPr="00FC7095" w:rsidRDefault="008822BC" w:rsidP="00793BDA">
      <w:pPr>
        <w:pStyle w:val="af3"/>
        <w:numPr>
          <w:ilvl w:val="0"/>
          <w:numId w:val="9"/>
        </w:numPr>
        <w:suppressAutoHyphens w:val="0"/>
        <w:rPr>
          <w:sz w:val="24"/>
          <w:szCs w:val="24"/>
          <w:lang w:eastAsia="ru-RU"/>
        </w:rPr>
      </w:pPr>
      <w:proofErr w:type="spellStart"/>
      <w:r w:rsidRPr="00FC7095">
        <w:rPr>
          <w:rFonts w:ascii="Times New Roman" w:hAnsi="Times New Roman"/>
          <w:sz w:val="24"/>
          <w:szCs w:val="24"/>
          <w:lang w:eastAsia="ru-RU"/>
        </w:rPr>
        <w:t>проксемика</w:t>
      </w:r>
      <w:proofErr w:type="spellEnd"/>
    </w:p>
    <w:p w14:paraId="7BDEDA25" w14:textId="77777777" w:rsidR="008822BC" w:rsidRPr="00FC7095" w:rsidRDefault="008822BC" w:rsidP="00793BDA">
      <w:pPr>
        <w:pStyle w:val="af3"/>
        <w:numPr>
          <w:ilvl w:val="0"/>
          <w:numId w:val="9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сенсорика</w:t>
      </w:r>
    </w:p>
    <w:p w14:paraId="357C0DAD" w14:textId="59CEBEC1" w:rsidR="008822BC" w:rsidRPr="00FC7095" w:rsidRDefault="008822BC" w:rsidP="00793BDA">
      <w:pPr>
        <w:pStyle w:val="af3"/>
        <w:numPr>
          <w:ilvl w:val="0"/>
          <w:numId w:val="9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FC7095">
        <w:rPr>
          <w:rFonts w:ascii="Times New Roman" w:hAnsi="Times New Roman"/>
          <w:sz w:val="24"/>
          <w:szCs w:val="24"/>
          <w:lang w:eastAsia="ru-RU"/>
        </w:rPr>
        <w:t>такесика</w:t>
      </w:r>
      <w:proofErr w:type="spellEnd"/>
    </w:p>
    <w:p w14:paraId="732583BB" w14:textId="77777777" w:rsidR="008822BC" w:rsidRPr="00FC7095" w:rsidRDefault="008822BC" w:rsidP="008822BC">
      <w:pPr>
        <w:suppressAutoHyphens w:val="0"/>
        <w:rPr>
          <w:b/>
          <w:bCs/>
          <w:sz w:val="24"/>
          <w:szCs w:val="24"/>
          <w:lang w:val="en-US"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Ответ:_____.</w:t>
      </w:r>
    </w:p>
    <w:p w14:paraId="013B8DA1" w14:textId="13326CF4" w:rsidR="008822BC" w:rsidRPr="00FC7095" w:rsidRDefault="008822BC" w:rsidP="008822BC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3</w:t>
      </w:r>
    </w:p>
    <w:p w14:paraId="64B51428" w14:textId="77777777" w:rsidR="008822BC" w:rsidRPr="00FC7095" w:rsidRDefault="008822BC" w:rsidP="008822BC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1E2CD562" w14:textId="77777777" w:rsidR="003F12CC" w:rsidRPr="00FC7095" w:rsidRDefault="003F12CC" w:rsidP="003F12CC">
      <w:pPr>
        <w:rPr>
          <w:b/>
          <w:bCs/>
          <w:sz w:val="24"/>
          <w:szCs w:val="24"/>
          <w:lang w:eastAsia="ru-RU"/>
        </w:rPr>
      </w:pPr>
    </w:p>
    <w:p w14:paraId="7F76F219" w14:textId="565B9FF4" w:rsidR="008822BC" w:rsidRPr="00FC7095" w:rsidRDefault="008822BC" w:rsidP="008822BC">
      <w:pPr>
        <w:rPr>
          <w:b/>
          <w:i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>Задание 4. Выберите и запишите один правильный ответ.</w:t>
      </w:r>
    </w:p>
    <w:p w14:paraId="1132AA56" w14:textId="1C701F5B" w:rsidR="008822BC" w:rsidRPr="00FC7095" w:rsidRDefault="008822BC" w:rsidP="008822BC">
      <w:pPr>
        <w:jc w:val="both"/>
        <w:rPr>
          <w:sz w:val="24"/>
          <w:szCs w:val="24"/>
        </w:rPr>
      </w:pPr>
      <w:r w:rsidRPr="00FC7095">
        <w:rPr>
          <w:sz w:val="24"/>
          <w:szCs w:val="24"/>
        </w:rPr>
        <w:t>Осознание человеком своей принадлежности к какой-либо группе, позволяющее ему определить свое место в культурном пространстве и свободно ориентироваться в окружающем мире:</w:t>
      </w:r>
    </w:p>
    <w:p w14:paraId="5FBD6574" w14:textId="77777777" w:rsidR="008822BC" w:rsidRPr="00FC7095" w:rsidRDefault="008822BC" w:rsidP="008822BC">
      <w:pPr>
        <w:jc w:val="both"/>
        <w:rPr>
          <w:sz w:val="24"/>
          <w:szCs w:val="24"/>
        </w:rPr>
      </w:pPr>
    </w:p>
    <w:p w14:paraId="18EC3F23" w14:textId="77777777" w:rsidR="008822BC" w:rsidRPr="00FC7095" w:rsidRDefault="008822BC" w:rsidP="00793BDA">
      <w:pPr>
        <w:pStyle w:val="af3"/>
        <w:numPr>
          <w:ilvl w:val="0"/>
          <w:numId w:val="10"/>
        </w:numPr>
        <w:suppressAutoHyphens w:val="0"/>
        <w:rPr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культурная идентичность</w:t>
      </w:r>
    </w:p>
    <w:p w14:paraId="40AA5C3B" w14:textId="62A119C0" w:rsidR="008822BC" w:rsidRPr="00FC7095" w:rsidRDefault="008822BC" w:rsidP="00793BDA">
      <w:pPr>
        <w:pStyle w:val="af3"/>
        <w:numPr>
          <w:ilvl w:val="0"/>
          <w:numId w:val="10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сегрегация</w:t>
      </w:r>
    </w:p>
    <w:p w14:paraId="1284F9BE" w14:textId="629EE6E9" w:rsidR="008822BC" w:rsidRPr="00FC7095" w:rsidRDefault="008822BC" w:rsidP="00793BDA">
      <w:pPr>
        <w:pStyle w:val="af3"/>
        <w:numPr>
          <w:ilvl w:val="0"/>
          <w:numId w:val="10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культурная ассимиляция</w:t>
      </w:r>
    </w:p>
    <w:p w14:paraId="126DA985" w14:textId="2D2D52A3" w:rsidR="008822BC" w:rsidRPr="00FC7095" w:rsidRDefault="008822BC" w:rsidP="00793BDA">
      <w:pPr>
        <w:pStyle w:val="af3"/>
        <w:numPr>
          <w:ilvl w:val="0"/>
          <w:numId w:val="10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аккультурация</w:t>
      </w:r>
    </w:p>
    <w:p w14:paraId="140D0F56" w14:textId="77777777" w:rsidR="008822BC" w:rsidRPr="00FC7095" w:rsidRDefault="008822BC" w:rsidP="008822BC">
      <w:pPr>
        <w:suppressAutoHyphens w:val="0"/>
        <w:rPr>
          <w:b/>
          <w:bCs/>
          <w:sz w:val="24"/>
          <w:szCs w:val="24"/>
          <w:lang w:val="en-US"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Ответ:_____.</w:t>
      </w:r>
    </w:p>
    <w:p w14:paraId="54121CAD" w14:textId="191E3BF9" w:rsidR="008822BC" w:rsidRPr="00FC7095" w:rsidRDefault="008822BC" w:rsidP="008822BC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1</w:t>
      </w:r>
    </w:p>
    <w:p w14:paraId="55E2E8CC" w14:textId="77777777" w:rsidR="008822BC" w:rsidRPr="00FC7095" w:rsidRDefault="008822BC" w:rsidP="008822BC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lastRenderedPageBreak/>
        <w:t>Уровень сложности задания: 1 (1 – минимальная сложность, 3 – максимальная сложность).</w:t>
      </w:r>
    </w:p>
    <w:p w14:paraId="51656B81" w14:textId="77777777" w:rsidR="003F12CC" w:rsidRPr="00FC7095" w:rsidRDefault="003F12CC" w:rsidP="003F12CC">
      <w:pPr>
        <w:rPr>
          <w:b/>
          <w:bCs/>
          <w:sz w:val="24"/>
          <w:szCs w:val="24"/>
          <w:lang w:eastAsia="ru-RU"/>
        </w:rPr>
      </w:pPr>
    </w:p>
    <w:p w14:paraId="4691437D" w14:textId="77777777" w:rsidR="00C12335" w:rsidRPr="00FC7095" w:rsidRDefault="008822BC" w:rsidP="00C12335">
      <w:pPr>
        <w:rPr>
          <w:b/>
          <w:i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 xml:space="preserve">Задание 5. </w:t>
      </w:r>
      <w:r w:rsidR="00C12335" w:rsidRPr="00FC7095">
        <w:rPr>
          <w:b/>
          <w:iCs/>
          <w:sz w:val="24"/>
          <w:szCs w:val="24"/>
          <w:lang w:eastAsia="ru-RU"/>
        </w:rPr>
        <w:t>Выберите и запишите один правильный ответ.</w:t>
      </w:r>
    </w:p>
    <w:p w14:paraId="4DD6F1B8" w14:textId="14E97912" w:rsidR="00C12335" w:rsidRPr="00FC7095" w:rsidRDefault="00C12335" w:rsidP="00C12335">
      <w:pPr>
        <w:jc w:val="both"/>
        <w:rPr>
          <w:sz w:val="24"/>
          <w:szCs w:val="24"/>
        </w:rPr>
      </w:pPr>
      <w:r w:rsidRPr="00FC7095">
        <w:rPr>
          <w:sz w:val="24"/>
          <w:szCs w:val="24"/>
        </w:rPr>
        <w:t>Группы, которые имеют целью удовлетворить стремление членов групп к социальному одобрению, уважению и доверию называются:</w:t>
      </w:r>
    </w:p>
    <w:p w14:paraId="4A03FB7B" w14:textId="77777777" w:rsidR="00C12335" w:rsidRPr="00FC7095" w:rsidRDefault="00C12335" w:rsidP="00C12335">
      <w:pPr>
        <w:jc w:val="both"/>
        <w:rPr>
          <w:sz w:val="24"/>
          <w:szCs w:val="24"/>
        </w:rPr>
      </w:pPr>
    </w:p>
    <w:p w14:paraId="7694EB04" w14:textId="489FE14F" w:rsidR="00C12335" w:rsidRPr="00FC7095" w:rsidRDefault="00C12335" w:rsidP="00793BDA">
      <w:pPr>
        <w:pStyle w:val="af3"/>
        <w:numPr>
          <w:ilvl w:val="0"/>
          <w:numId w:val="44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функциональными</w:t>
      </w:r>
    </w:p>
    <w:p w14:paraId="4A08FA74" w14:textId="77777777" w:rsidR="00C12335" w:rsidRPr="00FC7095" w:rsidRDefault="00C12335" w:rsidP="00793BDA">
      <w:pPr>
        <w:pStyle w:val="af3"/>
        <w:numPr>
          <w:ilvl w:val="0"/>
          <w:numId w:val="44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инструментальными</w:t>
      </w:r>
    </w:p>
    <w:p w14:paraId="557D13AC" w14:textId="77777777" w:rsidR="00C12335" w:rsidRPr="00FC7095" w:rsidRDefault="00C12335" w:rsidP="00793BDA">
      <w:pPr>
        <w:pStyle w:val="af3"/>
        <w:numPr>
          <w:ilvl w:val="0"/>
          <w:numId w:val="44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экспрессивными</w:t>
      </w:r>
    </w:p>
    <w:p w14:paraId="3A689E07" w14:textId="77777777" w:rsidR="00C12335" w:rsidRPr="00FC7095" w:rsidRDefault="00C12335" w:rsidP="00793BDA">
      <w:pPr>
        <w:pStyle w:val="af3"/>
        <w:numPr>
          <w:ilvl w:val="0"/>
          <w:numId w:val="44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вторичными</w:t>
      </w:r>
    </w:p>
    <w:p w14:paraId="2628A7D0" w14:textId="77777777" w:rsidR="00C12335" w:rsidRPr="00FC7095" w:rsidRDefault="00C12335" w:rsidP="00C12335">
      <w:pPr>
        <w:suppressAutoHyphens w:val="0"/>
        <w:rPr>
          <w:b/>
          <w:bCs/>
          <w:sz w:val="24"/>
          <w:szCs w:val="24"/>
          <w:lang w:eastAsia="ru-RU"/>
        </w:rPr>
      </w:pPr>
    </w:p>
    <w:p w14:paraId="3BEEE5C6" w14:textId="77878C92" w:rsidR="00C12335" w:rsidRPr="00FC7095" w:rsidRDefault="00C12335" w:rsidP="00C12335">
      <w:pPr>
        <w:suppressAutoHyphens w:val="0"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Ответ:_____.</w:t>
      </w:r>
    </w:p>
    <w:p w14:paraId="56F19E0B" w14:textId="0CA44460" w:rsidR="00C12335" w:rsidRPr="00FC7095" w:rsidRDefault="00C12335" w:rsidP="00C12335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3</w:t>
      </w:r>
    </w:p>
    <w:p w14:paraId="0E48DFEB" w14:textId="77777777" w:rsidR="00C12335" w:rsidRPr="00FC7095" w:rsidRDefault="00C12335" w:rsidP="00C12335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7F17D3AA" w14:textId="1CC2FEA2" w:rsidR="00471F1F" w:rsidRPr="00FC7095" w:rsidRDefault="00471F1F" w:rsidP="00C12335">
      <w:pPr>
        <w:rPr>
          <w:b/>
          <w:bCs/>
          <w:sz w:val="24"/>
          <w:szCs w:val="24"/>
          <w:lang w:eastAsia="ru-RU"/>
        </w:rPr>
      </w:pPr>
    </w:p>
    <w:p w14:paraId="34303D3F" w14:textId="77777777" w:rsidR="00FC7095" w:rsidRPr="00FC7095" w:rsidRDefault="00FC7095" w:rsidP="00FC7095">
      <w:pPr>
        <w:ind w:firstLine="567"/>
        <w:jc w:val="both"/>
        <w:rPr>
          <w:rFonts w:eastAsia="Calibri"/>
          <w:b/>
          <w:sz w:val="24"/>
          <w:szCs w:val="24"/>
          <w:lang w:eastAsia="en-US"/>
        </w:rPr>
      </w:pPr>
      <w:r w:rsidRPr="00FC7095">
        <w:rPr>
          <w:rFonts w:eastAsia="Calibri"/>
          <w:b/>
          <w:sz w:val="24"/>
          <w:szCs w:val="24"/>
          <w:lang w:eastAsia="en-US"/>
        </w:rPr>
        <w:t xml:space="preserve">Перечень контрольных заданий и (или) вопросов для оценки сформированности компетенции УК-5 (контролируемый индикатор достижения компетенции УК-5.1) </w:t>
      </w:r>
    </w:p>
    <w:p w14:paraId="03B427E2" w14:textId="77777777" w:rsidR="008822BC" w:rsidRPr="00FC7095" w:rsidRDefault="008822BC" w:rsidP="008822BC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3CC0911D" w14:textId="77777777" w:rsidR="008822BC" w:rsidRPr="00FC7095" w:rsidRDefault="008822BC" w:rsidP="008822BC">
      <w:pPr>
        <w:rPr>
          <w:b/>
          <w:b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 xml:space="preserve">Задание 1. </w:t>
      </w:r>
      <w:r w:rsidRPr="00FC7095">
        <w:rPr>
          <w:b/>
          <w:bCs/>
          <w:sz w:val="24"/>
          <w:szCs w:val="24"/>
          <w:lang w:eastAsia="ru-RU"/>
        </w:rPr>
        <w:t>Запишите пропущенное слово.</w:t>
      </w:r>
    </w:p>
    <w:p w14:paraId="428BDE8D" w14:textId="77777777" w:rsidR="008822BC" w:rsidRPr="00FC7095" w:rsidRDefault="008822BC" w:rsidP="008822BC">
      <w:pPr>
        <w:rPr>
          <w:sz w:val="24"/>
          <w:szCs w:val="24"/>
        </w:rPr>
      </w:pPr>
      <w:r w:rsidRPr="00FC7095">
        <w:rPr>
          <w:sz w:val="24"/>
          <w:szCs w:val="24"/>
        </w:rPr>
        <w:t>Превращение сообщения в процессе коммуникации в символическую форму называется:_________________.</w:t>
      </w:r>
    </w:p>
    <w:p w14:paraId="0AE598F9" w14:textId="77777777" w:rsidR="008822BC" w:rsidRPr="00FC7095" w:rsidRDefault="008822BC" w:rsidP="008822BC">
      <w:pPr>
        <w:rPr>
          <w:b/>
          <w:bCs/>
          <w:sz w:val="24"/>
          <w:szCs w:val="24"/>
          <w:lang w:eastAsia="ru-RU"/>
        </w:rPr>
      </w:pPr>
    </w:p>
    <w:p w14:paraId="252A4274" w14:textId="77777777" w:rsidR="008822BC" w:rsidRPr="00FC7095" w:rsidRDefault="008822BC" w:rsidP="008822BC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Ответ:______________________.</w:t>
      </w:r>
    </w:p>
    <w:p w14:paraId="6144263E" w14:textId="77777777" w:rsidR="008822BC" w:rsidRPr="00FC7095" w:rsidRDefault="008822BC" w:rsidP="008822BC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кодирование</w:t>
      </w:r>
    </w:p>
    <w:p w14:paraId="0E7C0B04" w14:textId="77777777" w:rsidR="008822BC" w:rsidRPr="00FC7095" w:rsidRDefault="008822BC" w:rsidP="008822BC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2 (1 – минимальная сложность, 3 – максимальная сложность).</w:t>
      </w:r>
    </w:p>
    <w:p w14:paraId="0BE9932F" w14:textId="47BF60E9" w:rsidR="008822BC" w:rsidRPr="00FC7095" w:rsidRDefault="008822BC" w:rsidP="008822BC">
      <w:pPr>
        <w:rPr>
          <w:b/>
          <w:bCs/>
          <w:sz w:val="24"/>
          <w:szCs w:val="24"/>
          <w:lang w:eastAsia="ru-RU"/>
        </w:rPr>
      </w:pPr>
    </w:p>
    <w:p w14:paraId="17461047" w14:textId="77777777" w:rsidR="008822BC" w:rsidRPr="00FC7095" w:rsidRDefault="008822BC" w:rsidP="008822BC">
      <w:pPr>
        <w:rPr>
          <w:b/>
          <w:i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>Задание 2. Выберите и запишите один правильный ответ.</w:t>
      </w:r>
    </w:p>
    <w:p w14:paraId="75EB2C96" w14:textId="66855577" w:rsidR="008822BC" w:rsidRPr="00FC7095" w:rsidRDefault="008822BC" w:rsidP="008822BC">
      <w:pPr>
        <w:jc w:val="both"/>
        <w:rPr>
          <w:sz w:val="24"/>
          <w:szCs w:val="24"/>
        </w:rPr>
      </w:pPr>
      <w:r w:rsidRPr="00FC7095">
        <w:rPr>
          <w:sz w:val="24"/>
          <w:szCs w:val="24"/>
        </w:rPr>
        <w:t>Вариант аккультурации, в ходе которого человек полностью принимает ценности и нормы новой культуры, отказываясь при этом от норм и ценностей своей культуры, называют:</w:t>
      </w:r>
    </w:p>
    <w:p w14:paraId="5A1A6A8E" w14:textId="77777777" w:rsidR="008822BC" w:rsidRPr="00FC7095" w:rsidRDefault="008822BC" w:rsidP="008822BC">
      <w:pPr>
        <w:suppressAutoHyphens w:val="0"/>
        <w:autoSpaceDE/>
        <w:rPr>
          <w:sz w:val="24"/>
          <w:szCs w:val="24"/>
        </w:rPr>
      </w:pPr>
    </w:p>
    <w:p w14:paraId="3968CB44" w14:textId="77777777" w:rsidR="008822BC" w:rsidRPr="00FC7095" w:rsidRDefault="008822BC" w:rsidP="00793BDA">
      <w:pPr>
        <w:pStyle w:val="af3"/>
        <w:numPr>
          <w:ilvl w:val="0"/>
          <w:numId w:val="11"/>
        </w:numPr>
        <w:suppressAutoHyphens w:val="0"/>
        <w:rPr>
          <w:rFonts w:ascii="Times New Roman" w:hAnsi="Times New Roman"/>
          <w:sz w:val="24"/>
          <w:szCs w:val="24"/>
        </w:rPr>
      </w:pPr>
      <w:r w:rsidRPr="00FC7095">
        <w:rPr>
          <w:rFonts w:ascii="Times New Roman" w:hAnsi="Times New Roman"/>
          <w:sz w:val="24"/>
          <w:szCs w:val="24"/>
        </w:rPr>
        <w:t>ассимиляцией</w:t>
      </w:r>
    </w:p>
    <w:p w14:paraId="6B24B170" w14:textId="77777777" w:rsidR="008822BC" w:rsidRPr="00FC7095" w:rsidRDefault="008822BC" w:rsidP="00793BDA">
      <w:pPr>
        <w:pStyle w:val="af3"/>
        <w:numPr>
          <w:ilvl w:val="0"/>
          <w:numId w:val="11"/>
        </w:numPr>
        <w:suppressAutoHyphens w:val="0"/>
        <w:rPr>
          <w:rFonts w:ascii="Times New Roman" w:hAnsi="Times New Roman"/>
          <w:sz w:val="24"/>
          <w:szCs w:val="24"/>
        </w:rPr>
      </w:pPr>
      <w:r w:rsidRPr="00FC7095">
        <w:rPr>
          <w:rFonts w:ascii="Times New Roman" w:hAnsi="Times New Roman"/>
          <w:sz w:val="24"/>
          <w:szCs w:val="24"/>
        </w:rPr>
        <w:t>сегрегацией</w:t>
      </w:r>
    </w:p>
    <w:p w14:paraId="3AB7798C" w14:textId="77777777" w:rsidR="008822BC" w:rsidRPr="00FC7095" w:rsidRDefault="008822BC" w:rsidP="00793BDA">
      <w:pPr>
        <w:pStyle w:val="af3"/>
        <w:numPr>
          <w:ilvl w:val="0"/>
          <w:numId w:val="11"/>
        </w:numPr>
        <w:suppressAutoHyphens w:val="0"/>
        <w:rPr>
          <w:rFonts w:ascii="Times New Roman" w:hAnsi="Times New Roman"/>
          <w:sz w:val="24"/>
          <w:szCs w:val="24"/>
        </w:rPr>
      </w:pPr>
      <w:r w:rsidRPr="00FC7095">
        <w:rPr>
          <w:rFonts w:ascii="Times New Roman" w:hAnsi="Times New Roman"/>
          <w:sz w:val="24"/>
          <w:szCs w:val="24"/>
        </w:rPr>
        <w:t>маргинализацией</w:t>
      </w:r>
    </w:p>
    <w:p w14:paraId="0674DA73" w14:textId="5CA3138F" w:rsidR="008822BC" w:rsidRPr="00FC7095" w:rsidRDefault="008822BC" w:rsidP="00793BDA">
      <w:pPr>
        <w:pStyle w:val="af3"/>
        <w:numPr>
          <w:ilvl w:val="0"/>
          <w:numId w:val="11"/>
        </w:numPr>
        <w:suppressAutoHyphens w:val="0"/>
        <w:rPr>
          <w:rFonts w:ascii="Times New Roman" w:hAnsi="Times New Roman"/>
          <w:sz w:val="24"/>
          <w:szCs w:val="24"/>
        </w:rPr>
      </w:pPr>
      <w:r w:rsidRPr="00FC7095">
        <w:rPr>
          <w:rFonts w:ascii="Times New Roman" w:hAnsi="Times New Roman"/>
          <w:sz w:val="24"/>
          <w:szCs w:val="24"/>
        </w:rPr>
        <w:t>интеграцией</w:t>
      </w:r>
    </w:p>
    <w:p w14:paraId="4BED1052" w14:textId="77777777" w:rsidR="008822BC" w:rsidRPr="00FC7095" w:rsidRDefault="008822BC" w:rsidP="008822BC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Ответ:_____.</w:t>
      </w:r>
    </w:p>
    <w:p w14:paraId="6097E983" w14:textId="1895FFB2" w:rsidR="008822BC" w:rsidRPr="00FC7095" w:rsidRDefault="008822BC" w:rsidP="008822BC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1</w:t>
      </w:r>
    </w:p>
    <w:p w14:paraId="3EE62A9F" w14:textId="77777777" w:rsidR="008822BC" w:rsidRPr="00FC7095" w:rsidRDefault="008822BC" w:rsidP="008822BC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1EFDDC0C" w14:textId="77777777" w:rsidR="008822BC" w:rsidRPr="00FC7095" w:rsidRDefault="008822BC" w:rsidP="008822BC">
      <w:pPr>
        <w:jc w:val="both"/>
        <w:rPr>
          <w:sz w:val="24"/>
          <w:szCs w:val="24"/>
        </w:rPr>
      </w:pPr>
    </w:p>
    <w:p w14:paraId="5D4D9521" w14:textId="77777777" w:rsidR="008822BC" w:rsidRPr="00FC7095" w:rsidRDefault="008822BC" w:rsidP="008822BC">
      <w:pPr>
        <w:rPr>
          <w:b/>
          <w:iCs/>
          <w:sz w:val="24"/>
          <w:szCs w:val="24"/>
          <w:lang w:eastAsia="ru-RU"/>
        </w:rPr>
      </w:pPr>
    </w:p>
    <w:p w14:paraId="2CC835E6" w14:textId="77777777" w:rsidR="008822BC" w:rsidRPr="00FC7095" w:rsidRDefault="008822BC" w:rsidP="008822BC">
      <w:pPr>
        <w:rPr>
          <w:b/>
          <w:b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 xml:space="preserve">Задание 3. </w:t>
      </w:r>
      <w:r w:rsidRPr="00FC7095">
        <w:rPr>
          <w:b/>
          <w:bCs/>
          <w:sz w:val="24"/>
          <w:szCs w:val="24"/>
          <w:lang w:eastAsia="ru-RU"/>
        </w:rPr>
        <w:t>Запишите пропущенное слово.</w:t>
      </w:r>
    </w:p>
    <w:p w14:paraId="17C87B9E" w14:textId="4D5F7C1B" w:rsidR="008822BC" w:rsidRPr="00FC7095" w:rsidRDefault="008822BC" w:rsidP="008822BC">
      <w:pPr>
        <w:rPr>
          <w:sz w:val="24"/>
          <w:szCs w:val="24"/>
          <w:lang w:eastAsia="ru-RU"/>
        </w:rPr>
      </w:pPr>
      <w:r w:rsidRPr="00FC7095">
        <w:rPr>
          <w:sz w:val="24"/>
          <w:szCs w:val="24"/>
        </w:rPr>
        <w:t xml:space="preserve">Правила, регулирующие человеческое поведение называются </w:t>
      </w:r>
      <w:r w:rsidRPr="00FC7095">
        <w:rPr>
          <w:sz w:val="24"/>
          <w:szCs w:val="24"/>
          <w:lang w:eastAsia="ru-RU"/>
        </w:rPr>
        <w:t>____________.</w:t>
      </w:r>
    </w:p>
    <w:p w14:paraId="013B25AF" w14:textId="77777777" w:rsidR="008822BC" w:rsidRPr="00FC7095" w:rsidRDefault="008822BC" w:rsidP="008822BC">
      <w:pPr>
        <w:rPr>
          <w:b/>
          <w:bCs/>
          <w:sz w:val="24"/>
          <w:szCs w:val="24"/>
          <w:lang w:eastAsia="ru-RU"/>
        </w:rPr>
      </w:pPr>
    </w:p>
    <w:p w14:paraId="55215069" w14:textId="77777777" w:rsidR="008822BC" w:rsidRPr="00FC7095" w:rsidRDefault="008822BC" w:rsidP="008822BC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Ответ:______________________.</w:t>
      </w:r>
    </w:p>
    <w:p w14:paraId="7A16C1EE" w14:textId="0177CDD4" w:rsidR="008822BC" w:rsidRPr="00FC7095" w:rsidRDefault="008822BC" w:rsidP="008822BC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нормами</w:t>
      </w:r>
    </w:p>
    <w:p w14:paraId="561AC171" w14:textId="77777777" w:rsidR="008822BC" w:rsidRPr="00FC7095" w:rsidRDefault="008822BC" w:rsidP="008822BC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lastRenderedPageBreak/>
        <w:t>Уровень сложности задания: 2 (1 – минимальная сложность, 3 – максимальная сложность).</w:t>
      </w:r>
    </w:p>
    <w:p w14:paraId="3E69F0A1" w14:textId="5B7C012A" w:rsidR="008822BC" w:rsidRPr="00FC7095" w:rsidRDefault="008822BC" w:rsidP="008822BC">
      <w:pPr>
        <w:rPr>
          <w:sz w:val="24"/>
          <w:szCs w:val="24"/>
        </w:rPr>
      </w:pPr>
    </w:p>
    <w:p w14:paraId="014123F6" w14:textId="77777777" w:rsidR="008822BC" w:rsidRPr="00FC7095" w:rsidRDefault="008822BC" w:rsidP="008822BC">
      <w:pPr>
        <w:rPr>
          <w:b/>
          <w:i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>Задание 4. Выберите и запишите один правильный ответ.</w:t>
      </w:r>
    </w:p>
    <w:p w14:paraId="3B0D552E" w14:textId="261EE3F8" w:rsidR="008822BC" w:rsidRPr="00FC7095" w:rsidRDefault="008822BC" w:rsidP="008822BC">
      <w:pPr>
        <w:jc w:val="both"/>
        <w:rPr>
          <w:sz w:val="24"/>
          <w:szCs w:val="24"/>
        </w:rPr>
      </w:pPr>
      <w:r w:rsidRPr="00FC7095">
        <w:rPr>
          <w:sz w:val="24"/>
          <w:szCs w:val="24"/>
        </w:rPr>
        <w:t>Люди нуждаются лишь в незначительном количестве дополнительной информации, чтобы иметь ясную картину происходящего, так как в силу высокой плотности неформальных информационных сетей они всегда оказываются хорошо информированными, в культурах с:</w:t>
      </w:r>
    </w:p>
    <w:p w14:paraId="0989A420" w14:textId="77777777" w:rsidR="008822BC" w:rsidRPr="00FC7095" w:rsidRDefault="008822BC" w:rsidP="008822BC">
      <w:pPr>
        <w:jc w:val="both"/>
        <w:rPr>
          <w:sz w:val="24"/>
          <w:szCs w:val="24"/>
        </w:rPr>
      </w:pPr>
    </w:p>
    <w:p w14:paraId="006A1979" w14:textId="16BA0C20" w:rsidR="008822BC" w:rsidRPr="00FC7095" w:rsidRDefault="008822BC" w:rsidP="00793BDA">
      <w:pPr>
        <w:pStyle w:val="af3"/>
        <w:numPr>
          <w:ilvl w:val="0"/>
          <w:numId w:val="12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низким контекстом</w:t>
      </w:r>
    </w:p>
    <w:p w14:paraId="015FF321" w14:textId="2D93B628" w:rsidR="008822BC" w:rsidRPr="00FC7095" w:rsidRDefault="008822BC" w:rsidP="00793BDA">
      <w:pPr>
        <w:pStyle w:val="af3"/>
        <w:numPr>
          <w:ilvl w:val="0"/>
          <w:numId w:val="12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высоким уровнем избегания определенности</w:t>
      </w:r>
    </w:p>
    <w:p w14:paraId="58FEE6FF" w14:textId="0B563466" w:rsidR="008822BC" w:rsidRPr="00FC7095" w:rsidRDefault="008822BC" w:rsidP="00793BDA">
      <w:pPr>
        <w:pStyle w:val="af3"/>
        <w:numPr>
          <w:ilvl w:val="0"/>
          <w:numId w:val="12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высоким контекстом</w:t>
      </w:r>
    </w:p>
    <w:p w14:paraId="45F097D8" w14:textId="617AA581" w:rsidR="008822BC" w:rsidRPr="00FC7095" w:rsidRDefault="008822BC" w:rsidP="00793BDA">
      <w:pPr>
        <w:pStyle w:val="af3"/>
        <w:numPr>
          <w:ilvl w:val="0"/>
          <w:numId w:val="12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низким уровнем избегания неопределенности</w:t>
      </w:r>
    </w:p>
    <w:p w14:paraId="39FE0479" w14:textId="77777777" w:rsidR="008822BC" w:rsidRPr="00FC7095" w:rsidRDefault="008822BC" w:rsidP="008822BC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Ответ:_____.</w:t>
      </w:r>
    </w:p>
    <w:p w14:paraId="60FE68FA" w14:textId="721E70A1" w:rsidR="008822BC" w:rsidRPr="00FC7095" w:rsidRDefault="008822BC" w:rsidP="008822BC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3</w:t>
      </w:r>
    </w:p>
    <w:p w14:paraId="1B0E228D" w14:textId="77777777" w:rsidR="008822BC" w:rsidRPr="00FC7095" w:rsidRDefault="008822BC" w:rsidP="008822BC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08504C00" w14:textId="77777777" w:rsidR="008822BC" w:rsidRPr="00FC7095" w:rsidRDefault="008822BC" w:rsidP="008822BC">
      <w:pPr>
        <w:suppressAutoHyphens w:val="0"/>
        <w:autoSpaceDE/>
        <w:rPr>
          <w:b/>
          <w:bCs/>
          <w:sz w:val="24"/>
          <w:szCs w:val="24"/>
          <w:lang w:eastAsia="ru-RU"/>
        </w:rPr>
      </w:pPr>
    </w:p>
    <w:p w14:paraId="0B804823" w14:textId="77777777" w:rsidR="008822BC" w:rsidRPr="00FC7095" w:rsidRDefault="008822BC" w:rsidP="008822BC">
      <w:pPr>
        <w:rPr>
          <w:b/>
          <w:b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 xml:space="preserve">Задание 5. </w:t>
      </w:r>
      <w:r w:rsidRPr="00FC7095">
        <w:rPr>
          <w:b/>
          <w:bCs/>
          <w:sz w:val="24"/>
          <w:szCs w:val="24"/>
          <w:lang w:eastAsia="ru-RU"/>
        </w:rPr>
        <w:t>Запишите пропущенное слово.</w:t>
      </w:r>
    </w:p>
    <w:p w14:paraId="535C19AA" w14:textId="18476D80" w:rsidR="008822BC" w:rsidRPr="00FC7095" w:rsidRDefault="008822BC" w:rsidP="008822BC">
      <w:pPr>
        <w:rPr>
          <w:sz w:val="24"/>
          <w:szCs w:val="24"/>
          <w:lang w:eastAsia="ru-RU"/>
        </w:rPr>
      </w:pPr>
      <w:r w:rsidRPr="00FC7095">
        <w:rPr>
          <w:sz w:val="24"/>
          <w:szCs w:val="24"/>
        </w:rPr>
        <w:t xml:space="preserve">Культуры, в которых прикосновение к коммуникативному партнеру очень распространено, называют </w:t>
      </w:r>
      <w:r w:rsidRPr="00FC7095">
        <w:rPr>
          <w:sz w:val="24"/>
          <w:szCs w:val="24"/>
          <w:lang w:eastAsia="ru-RU"/>
        </w:rPr>
        <w:t>____________.</w:t>
      </w:r>
    </w:p>
    <w:p w14:paraId="0F517C62" w14:textId="77777777" w:rsidR="008822BC" w:rsidRPr="00FC7095" w:rsidRDefault="008822BC" w:rsidP="008822BC">
      <w:pPr>
        <w:rPr>
          <w:b/>
          <w:bCs/>
          <w:sz w:val="24"/>
          <w:szCs w:val="24"/>
          <w:lang w:eastAsia="ru-RU"/>
        </w:rPr>
      </w:pPr>
    </w:p>
    <w:p w14:paraId="441D651D" w14:textId="77777777" w:rsidR="008822BC" w:rsidRPr="00FC7095" w:rsidRDefault="008822BC" w:rsidP="008822BC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Ответ:______________________.</w:t>
      </w:r>
    </w:p>
    <w:p w14:paraId="36BCD524" w14:textId="05990692" w:rsidR="008822BC" w:rsidRPr="00FC7095" w:rsidRDefault="008822BC" w:rsidP="008822BC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контактными</w:t>
      </w:r>
    </w:p>
    <w:p w14:paraId="0549841F" w14:textId="77777777" w:rsidR="008822BC" w:rsidRPr="00FC7095" w:rsidRDefault="008822BC" w:rsidP="008822BC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2 (1 – минимальная сложность, 3 – максимальная сложность).</w:t>
      </w:r>
    </w:p>
    <w:p w14:paraId="6FBAE4F4" w14:textId="77777777" w:rsidR="008822BC" w:rsidRPr="00FC7095" w:rsidRDefault="008822BC" w:rsidP="008822BC">
      <w:pPr>
        <w:rPr>
          <w:b/>
          <w:bCs/>
          <w:sz w:val="24"/>
          <w:szCs w:val="24"/>
          <w:lang w:eastAsia="ru-RU"/>
        </w:rPr>
      </w:pPr>
    </w:p>
    <w:p w14:paraId="78030A97" w14:textId="429C3E75" w:rsidR="00FC7095" w:rsidRPr="00FC7095" w:rsidRDefault="00FC7095" w:rsidP="00FC7095">
      <w:pPr>
        <w:ind w:firstLine="567"/>
        <w:jc w:val="both"/>
        <w:rPr>
          <w:rFonts w:eastAsia="Calibri"/>
          <w:b/>
          <w:sz w:val="24"/>
          <w:szCs w:val="24"/>
          <w:lang w:eastAsia="en-US"/>
        </w:rPr>
      </w:pPr>
      <w:r w:rsidRPr="00FC7095">
        <w:rPr>
          <w:rFonts w:eastAsia="Calibri"/>
          <w:b/>
          <w:sz w:val="24"/>
          <w:szCs w:val="24"/>
          <w:lang w:eastAsia="en-US"/>
        </w:rPr>
        <w:t xml:space="preserve">Перечень контрольных заданий и (или) вопросов для оценки сформированности компетенции УК-5 (контролируемый индикатор достижения компетенции УК-5.2) </w:t>
      </w:r>
    </w:p>
    <w:p w14:paraId="67F36A6C" w14:textId="77777777" w:rsidR="008822BC" w:rsidRPr="00FC7095" w:rsidRDefault="008822BC" w:rsidP="008822BC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3F94BA18" w14:textId="77777777" w:rsidR="00396753" w:rsidRPr="00FC7095" w:rsidRDefault="008822BC" w:rsidP="00396753">
      <w:pPr>
        <w:rPr>
          <w:b/>
          <w:b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 xml:space="preserve">Задание 1. </w:t>
      </w:r>
      <w:r w:rsidR="00396753" w:rsidRPr="00FC7095">
        <w:rPr>
          <w:b/>
          <w:bCs/>
          <w:sz w:val="24"/>
          <w:szCs w:val="24"/>
          <w:lang w:eastAsia="ru-RU"/>
        </w:rPr>
        <w:t>Запишите пропущенное слово.</w:t>
      </w:r>
    </w:p>
    <w:p w14:paraId="47B3FDAA" w14:textId="6B1F549B" w:rsidR="00396753" w:rsidRPr="00FC7095" w:rsidRDefault="00396753" w:rsidP="00396753">
      <w:pPr>
        <w:rPr>
          <w:sz w:val="24"/>
          <w:szCs w:val="24"/>
          <w:lang w:eastAsia="ru-RU"/>
        </w:rPr>
      </w:pPr>
      <w:r w:rsidRPr="00FC7095">
        <w:rPr>
          <w:sz w:val="24"/>
          <w:szCs w:val="24"/>
        </w:rPr>
        <w:t xml:space="preserve">Вид аккультурации, который является результатом позитивной этнической идентичности и позитивной этнической толерантности – это </w:t>
      </w:r>
      <w:r w:rsidRPr="00FC7095">
        <w:rPr>
          <w:sz w:val="24"/>
          <w:szCs w:val="24"/>
          <w:lang w:eastAsia="ru-RU"/>
        </w:rPr>
        <w:t>____________.</w:t>
      </w:r>
    </w:p>
    <w:p w14:paraId="5F173F84" w14:textId="77777777" w:rsidR="00396753" w:rsidRPr="00FC7095" w:rsidRDefault="00396753" w:rsidP="00396753">
      <w:pPr>
        <w:rPr>
          <w:b/>
          <w:bCs/>
          <w:sz w:val="24"/>
          <w:szCs w:val="24"/>
          <w:lang w:eastAsia="ru-RU"/>
        </w:rPr>
      </w:pPr>
    </w:p>
    <w:p w14:paraId="19ECA636" w14:textId="77777777" w:rsidR="00396753" w:rsidRPr="00FC7095" w:rsidRDefault="00396753" w:rsidP="00396753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Ответ:______________________.</w:t>
      </w:r>
    </w:p>
    <w:p w14:paraId="26B137BE" w14:textId="0B409424" w:rsidR="00396753" w:rsidRPr="00FC7095" w:rsidRDefault="00396753" w:rsidP="00396753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интеграция</w:t>
      </w:r>
    </w:p>
    <w:p w14:paraId="77B42A7E" w14:textId="77777777" w:rsidR="00396753" w:rsidRPr="00FC7095" w:rsidRDefault="00396753" w:rsidP="00396753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2 (1 – минимальная сложность, 3 – максимальная сложность).</w:t>
      </w:r>
    </w:p>
    <w:p w14:paraId="1B9AF6D5" w14:textId="55CF25FF" w:rsidR="008822BC" w:rsidRPr="00FC7095" w:rsidRDefault="008822BC" w:rsidP="00396753">
      <w:pPr>
        <w:rPr>
          <w:b/>
          <w:bCs/>
          <w:sz w:val="24"/>
          <w:szCs w:val="24"/>
          <w:lang w:eastAsia="ru-RU"/>
        </w:rPr>
      </w:pPr>
    </w:p>
    <w:p w14:paraId="22FC0CF7" w14:textId="77777777" w:rsidR="008822BC" w:rsidRPr="00FC7095" w:rsidRDefault="008822BC" w:rsidP="008822BC">
      <w:pPr>
        <w:rPr>
          <w:b/>
          <w:i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>Задание 2. Выберите и запишите один правильный ответ.</w:t>
      </w:r>
    </w:p>
    <w:p w14:paraId="3A8A336D" w14:textId="09A75D5B" w:rsidR="008822BC" w:rsidRPr="00FC7095" w:rsidRDefault="00396753" w:rsidP="008822BC">
      <w:pPr>
        <w:jc w:val="both"/>
        <w:rPr>
          <w:sz w:val="24"/>
          <w:szCs w:val="24"/>
        </w:rPr>
      </w:pPr>
      <w:r w:rsidRPr="00FC7095">
        <w:rPr>
          <w:sz w:val="24"/>
          <w:szCs w:val="24"/>
        </w:rPr>
        <w:t>Официальное представление вновь созданного предприятия, фирмы, проекта, продукции, товара кругу приглашенных лиц — это</w:t>
      </w:r>
      <w:r w:rsidR="008822BC" w:rsidRPr="00FC7095">
        <w:rPr>
          <w:sz w:val="24"/>
          <w:szCs w:val="24"/>
        </w:rPr>
        <w:t>:</w:t>
      </w:r>
    </w:p>
    <w:p w14:paraId="62E3B250" w14:textId="77777777" w:rsidR="008822BC" w:rsidRPr="00FC7095" w:rsidRDefault="008822BC" w:rsidP="008822BC">
      <w:pPr>
        <w:suppressAutoHyphens w:val="0"/>
        <w:autoSpaceDE/>
        <w:rPr>
          <w:sz w:val="24"/>
          <w:szCs w:val="24"/>
        </w:rPr>
      </w:pPr>
    </w:p>
    <w:p w14:paraId="543C9F79" w14:textId="6A6616E4" w:rsidR="008822BC" w:rsidRPr="00FC7095" w:rsidRDefault="00396753" w:rsidP="00793BDA">
      <w:pPr>
        <w:pStyle w:val="af3"/>
        <w:numPr>
          <w:ilvl w:val="0"/>
          <w:numId w:val="13"/>
        </w:numPr>
        <w:suppressAutoHyphens w:val="0"/>
        <w:rPr>
          <w:rFonts w:ascii="Times New Roman" w:hAnsi="Times New Roman"/>
          <w:sz w:val="24"/>
          <w:szCs w:val="24"/>
        </w:rPr>
      </w:pPr>
      <w:r w:rsidRPr="00FC7095">
        <w:rPr>
          <w:rFonts w:ascii="Times New Roman" w:hAnsi="Times New Roman"/>
          <w:sz w:val="24"/>
          <w:szCs w:val="24"/>
        </w:rPr>
        <w:t>брифинг</w:t>
      </w:r>
    </w:p>
    <w:p w14:paraId="34BEBAD3" w14:textId="20C466D8" w:rsidR="008822BC" w:rsidRPr="00FC7095" w:rsidRDefault="00396753" w:rsidP="00793BDA">
      <w:pPr>
        <w:pStyle w:val="af3"/>
        <w:numPr>
          <w:ilvl w:val="0"/>
          <w:numId w:val="13"/>
        </w:numPr>
        <w:suppressAutoHyphens w:val="0"/>
        <w:rPr>
          <w:rFonts w:ascii="Times New Roman" w:hAnsi="Times New Roman"/>
          <w:sz w:val="24"/>
          <w:szCs w:val="24"/>
        </w:rPr>
      </w:pPr>
      <w:r w:rsidRPr="00FC7095">
        <w:rPr>
          <w:rFonts w:ascii="Times New Roman" w:hAnsi="Times New Roman"/>
          <w:sz w:val="24"/>
          <w:szCs w:val="24"/>
        </w:rPr>
        <w:t>пресс-конференция</w:t>
      </w:r>
    </w:p>
    <w:p w14:paraId="15AD9486" w14:textId="77777777" w:rsidR="00396753" w:rsidRPr="00FC7095" w:rsidRDefault="00396753" w:rsidP="00793BDA">
      <w:pPr>
        <w:pStyle w:val="af3"/>
        <w:numPr>
          <w:ilvl w:val="0"/>
          <w:numId w:val="13"/>
        </w:numPr>
        <w:suppressAutoHyphens w:val="0"/>
        <w:rPr>
          <w:sz w:val="24"/>
          <w:szCs w:val="24"/>
        </w:rPr>
      </w:pPr>
      <w:r w:rsidRPr="00FC7095">
        <w:rPr>
          <w:rFonts w:ascii="Times New Roman" w:hAnsi="Times New Roman"/>
          <w:sz w:val="24"/>
          <w:szCs w:val="24"/>
        </w:rPr>
        <w:t>презентация</w:t>
      </w:r>
    </w:p>
    <w:p w14:paraId="46CF20FB" w14:textId="4D9CDBEB" w:rsidR="00396753" w:rsidRPr="00FC7095" w:rsidRDefault="00396753" w:rsidP="00793BDA">
      <w:pPr>
        <w:pStyle w:val="af3"/>
        <w:numPr>
          <w:ilvl w:val="0"/>
          <w:numId w:val="13"/>
        </w:numPr>
        <w:suppressAutoHyphens w:val="0"/>
        <w:rPr>
          <w:rFonts w:ascii="Times New Roman" w:hAnsi="Times New Roman"/>
          <w:sz w:val="24"/>
          <w:szCs w:val="24"/>
        </w:rPr>
      </w:pPr>
      <w:r w:rsidRPr="00FC7095">
        <w:rPr>
          <w:rFonts w:ascii="Times New Roman" w:hAnsi="Times New Roman"/>
          <w:sz w:val="24"/>
          <w:szCs w:val="24"/>
        </w:rPr>
        <w:t>дебаты</w:t>
      </w:r>
    </w:p>
    <w:p w14:paraId="064DBAD7" w14:textId="3051A261" w:rsidR="008822BC" w:rsidRPr="00FC7095" w:rsidRDefault="008822BC" w:rsidP="008822BC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Ответ:_____.</w:t>
      </w:r>
    </w:p>
    <w:p w14:paraId="6F0590AF" w14:textId="77777777" w:rsidR="008822BC" w:rsidRPr="00FC7095" w:rsidRDefault="008822BC" w:rsidP="008822BC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3</w:t>
      </w:r>
    </w:p>
    <w:p w14:paraId="438C8DD3" w14:textId="77777777" w:rsidR="008822BC" w:rsidRPr="00FC7095" w:rsidRDefault="008822BC" w:rsidP="008822BC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lastRenderedPageBreak/>
        <w:t>Уровень сложности задания: 1 (1 – минимальная сложность, 3 – максимальная сложность).</w:t>
      </w:r>
    </w:p>
    <w:p w14:paraId="0229A20F" w14:textId="77777777" w:rsidR="008822BC" w:rsidRPr="00FC7095" w:rsidRDefault="008822BC" w:rsidP="008822BC">
      <w:pPr>
        <w:jc w:val="both"/>
        <w:rPr>
          <w:sz w:val="24"/>
          <w:szCs w:val="24"/>
        </w:rPr>
      </w:pPr>
    </w:p>
    <w:p w14:paraId="123ADB17" w14:textId="77777777" w:rsidR="008822BC" w:rsidRPr="00FC7095" w:rsidRDefault="008822BC" w:rsidP="008822BC">
      <w:pPr>
        <w:rPr>
          <w:b/>
          <w:i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>Задание 3. Выберите и запишите один правильный ответ.</w:t>
      </w:r>
    </w:p>
    <w:p w14:paraId="76F3B954" w14:textId="6DB09B13" w:rsidR="008822BC" w:rsidRPr="00FC7095" w:rsidRDefault="00396753" w:rsidP="008822BC">
      <w:pPr>
        <w:jc w:val="both"/>
        <w:rPr>
          <w:sz w:val="24"/>
          <w:szCs w:val="24"/>
        </w:rPr>
      </w:pPr>
      <w:r w:rsidRPr="00FC7095">
        <w:rPr>
          <w:sz w:val="24"/>
          <w:szCs w:val="24"/>
        </w:rPr>
        <w:t>Суждения о других на основе национальных культурных стандартов называется:</w:t>
      </w:r>
    </w:p>
    <w:p w14:paraId="7F19B04A" w14:textId="77777777" w:rsidR="008822BC" w:rsidRPr="00FC7095" w:rsidRDefault="008822BC" w:rsidP="008822BC">
      <w:pPr>
        <w:jc w:val="both"/>
        <w:rPr>
          <w:sz w:val="24"/>
          <w:szCs w:val="24"/>
        </w:rPr>
      </w:pPr>
    </w:p>
    <w:p w14:paraId="178D12ED" w14:textId="5BC971CE" w:rsidR="008822BC" w:rsidRPr="00FC7095" w:rsidRDefault="00396753" w:rsidP="00793BDA">
      <w:pPr>
        <w:pStyle w:val="af3"/>
        <w:numPr>
          <w:ilvl w:val="0"/>
          <w:numId w:val="14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FC7095">
        <w:rPr>
          <w:rFonts w:ascii="Times New Roman" w:hAnsi="Times New Roman"/>
          <w:sz w:val="24"/>
          <w:szCs w:val="24"/>
          <w:lang w:eastAsia="ru-RU"/>
        </w:rPr>
        <w:t>инкультурацией</w:t>
      </w:r>
      <w:proofErr w:type="spellEnd"/>
    </w:p>
    <w:p w14:paraId="1A1BD44F" w14:textId="38AB3124" w:rsidR="008822BC" w:rsidRPr="00FC7095" w:rsidRDefault="00396753" w:rsidP="00793BDA">
      <w:pPr>
        <w:pStyle w:val="af3"/>
        <w:numPr>
          <w:ilvl w:val="0"/>
          <w:numId w:val="14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этнопсихологией</w:t>
      </w:r>
    </w:p>
    <w:p w14:paraId="38AC95BE" w14:textId="56DA07C7" w:rsidR="008822BC" w:rsidRPr="00FC7095" w:rsidRDefault="00396753" w:rsidP="00793BDA">
      <w:pPr>
        <w:pStyle w:val="af3"/>
        <w:numPr>
          <w:ilvl w:val="0"/>
          <w:numId w:val="14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индивидуализмом</w:t>
      </w:r>
    </w:p>
    <w:p w14:paraId="4FF978F5" w14:textId="42CF077B" w:rsidR="008822BC" w:rsidRPr="00FC7095" w:rsidRDefault="00396753" w:rsidP="00793BDA">
      <w:pPr>
        <w:pStyle w:val="af3"/>
        <w:numPr>
          <w:ilvl w:val="0"/>
          <w:numId w:val="14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этноцентризмом</w:t>
      </w:r>
    </w:p>
    <w:p w14:paraId="30A22E2A" w14:textId="77777777" w:rsidR="008822BC" w:rsidRPr="00FC7095" w:rsidRDefault="008822BC" w:rsidP="008822BC">
      <w:pPr>
        <w:suppressAutoHyphens w:val="0"/>
        <w:autoSpaceDE/>
        <w:rPr>
          <w:b/>
          <w:bCs/>
          <w:sz w:val="24"/>
          <w:szCs w:val="24"/>
          <w:lang w:eastAsia="ru-RU"/>
        </w:rPr>
      </w:pPr>
    </w:p>
    <w:p w14:paraId="58D1CEF5" w14:textId="77777777" w:rsidR="008822BC" w:rsidRPr="00FC7095" w:rsidRDefault="008822BC" w:rsidP="008822BC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Ответ:_____.</w:t>
      </w:r>
    </w:p>
    <w:p w14:paraId="03FD74B5" w14:textId="77777777" w:rsidR="008822BC" w:rsidRPr="00FC7095" w:rsidRDefault="008822BC" w:rsidP="008822BC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4</w:t>
      </w:r>
    </w:p>
    <w:p w14:paraId="2D730637" w14:textId="77777777" w:rsidR="008822BC" w:rsidRPr="00FC7095" w:rsidRDefault="008822BC" w:rsidP="008822BC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30C24A3E" w14:textId="77777777" w:rsidR="008822BC" w:rsidRPr="00FC7095" w:rsidRDefault="008822BC" w:rsidP="008822BC">
      <w:pPr>
        <w:jc w:val="both"/>
        <w:rPr>
          <w:sz w:val="24"/>
          <w:szCs w:val="24"/>
        </w:rPr>
      </w:pPr>
    </w:p>
    <w:p w14:paraId="391EDB8B" w14:textId="77777777" w:rsidR="00396753" w:rsidRPr="00FC7095" w:rsidRDefault="008822BC" w:rsidP="00396753">
      <w:pPr>
        <w:rPr>
          <w:b/>
          <w:b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 xml:space="preserve">Задание 4. </w:t>
      </w:r>
      <w:r w:rsidR="00396753" w:rsidRPr="00FC7095">
        <w:rPr>
          <w:b/>
          <w:bCs/>
          <w:sz w:val="24"/>
          <w:szCs w:val="24"/>
          <w:lang w:eastAsia="ru-RU"/>
        </w:rPr>
        <w:t>Запишите пропущенное слово.</w:t>
      </w:r>
    </w:p>
    <w:p w14:paraId="6FD93E75" w14:textId="77777777" w:rsidR="00396753" w:rsidRPr="00FC7095" w:rsidRDefault="00396753" w:rsidP="00396753">
      <w:pPr>
        <w:rPr>
          <w:sz w:val="24"/>
          <w:szCs w:val="24"/>
        </w:rPr>
      </w:pPr>
      <w:r w:rsidRPr="00FC7095">
        <w:rPr>
          <w:sz w:val="24"/>
          <w:szCs w:val="24"/>
        </w:rPr>
        <w:t>Не зависит от типа культуры дистанция общения в __________________ зоне.</w:t>
      </w:r>
    </w:p>
    <w:p w14:paraId="7C3DFBF9" w14:textId="77777777" w:rsidR="00396753" w:rsidRPr="00FC7095" w:rsidRDefault="00396753" w:rsidP="00396753">
      <w:pPr>
        <w:rPr>
          <w:sz w:val="24"/>
          <w:szCs w:val="24"/>
        </w:rPr>
      </w:pPr>
    </w:p>
    <w:p w14:paraId="70F867D4" w14:textId="77777777" w:rsidR="00396753" w:rsidRPr="00FC7095" w:rsidRDefault="00396753" w:rsidP="00396753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Ответ:______________________.</w:t>
      </w:r>
    </w:p>
    <w:p w14:paraId="04B43145" w14:textId="77777777" w:rsidR="00396753" w:rsidRPr="00FC7095" w:rsidRDefault="00396753" w:rsidP="00396753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публичной</w:t>
      </w:r>
    </w:p>
    <w:p w14:paraId="0FD2E449" w14:textId="77777777" w:rsidR="00396753" w:rsidRPr="00FC7095" w:rsidRDefault="00396753" w:rsidP="00396753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2 (1 – минимальная сложность, 3 – максимальная сложность).</w:t>
      </w:r>
    </w:p>
    <w:p w14:paraId="39DB2154" w14:textId="288C6B2F" w:rsidR="008822BC" w:rsidRPr="00FC7095" w:rsidRDefault="008822BC" w:rsidP="00396753">
      <w:pPr>
        <w:rPr>
          <w:b/>
          <w:bCs/>
          <w:sz w:val="24"/>
          <w:szCs w:val="24"/>
          <w:lang w:eastAsia="ru-RU"/>
        </w:rPr>
      </w:pPr>
    </w:p>
    <w:p w14:paraId="269A675D" w14:textId="77777777" w:rsidR="008822BC" w:rsidRPr="00FC7095" w:rsidRDefault="008822BC" w:rsidP="008822BC">
      <w:pPr>
        <w:rPr>
          <w:b/>
          <w:b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 xml:space="preserve">Задание 5. </w:t>
      </w:r>
      <w:r w:rsidRPr="00FC7095">
        <w:rPr>
          <w:b/>
          <w:bCs/>
          <w:sz w:val="24"/>
          <w:szCs w:val="24"/>
          <w:lang w:eastAsia="ru-RU"/>
        </w:rPr>
        <w:t>Запишите пропущенное слово.</w:t>
      </w:r>
    </w:p>
    <w:p w14:paraId="15334385" w14:textId="074A8B2C" w:rsidR="00396753" w:rsidRPr="00FC7095" w:rsidRDefault="00396753" w:rsidP="008822BC">
      <w:pPr>
        <w:rPr>
          <w:sz w:val="24"/>
          <w:szCs w:val="24"/>
        </w:rPr>
      </w:pPr>
      <w:r w:rsidRPr="00FC7095">
        <w:rPr>
          <w:sz w:val="24"/>
          <w:szCs w:val="24"/>
        </w:rPr>
        <w:t>Объект, которому передается сообщение, отдельный человек, или организация называется __________________.</w:t>
      </w:r>
    </w:p>
    <w:p w14:paraId="4965CCA0" w14:textId="77777777" w:rsidR="00396753" w:rsidRPr="00FC7095" w:rsidRDefault="00396753" w:rsidP="008822BC">
      <w:pPr>
        <w:rPr>
          <w:sz w:val="24"/>
          <w:szCs w:val="24"/>
        </w:rPr>
      </w:pPr>
    </w:p>
    <w:p w14:paraId="1AC86629" w14:textId="6AB1FDE3" w:rsidR="008822BC" w:rsidRPr="00FC7095" w:rsidRDefault="008822BC" w:rsidP="008822BC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Ответ:______________________.</w:t>
      </w:r>
    </w:p>
    <w:p w14:paraId="1503E579" w14:textId="50137AD0" w:rsidR="008822BC" w:rsidRPr="00FC7095" w:rsidRDefault="008822BC" w:rsidP="008822BC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 xml:space="preserve">Правильный ответ: </w:t>
      </w:r>
      <w:r w:rsidR="00396753" w:rsidRPr="00FC7095">
        <w:rPr>
          <w:b/>
          <w:bCs/>
          <w:sz w:val="24"/>
          <w:szCs w:val="24"/>
          <w:lang w:eastAsia="ru-RU"/>
        </w:rPr>
        <w:t>получатель</w:t>
      </w:r>
    </w:p>
    <w:p w14:paraId="51871DBC" w14:textId="77777777" w:rsidR="008822BC" w:rsidRPr="00FC7095" w:rsidRDefault="008822BC" w:rsidP="008822BC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2 (1 – минимальная сложность, 3 – максимальная сложность).</w:t>
      </w:r>
    </w:p>
    <w:p w14:paraId="0209C265" w14:textId="77777777" w:rsidR="009C45B6" w:rsidRPr="00FC7095" w:rsidRDefault="009C45B6" w:rsidP="00A41AD6">
      <w:pPr>
        <w:jc w:val="both"/>
        <w:rPr>
          <w:sz w:val="24"/>
          <w:szCs w:val="24"/>
        </w:rPr>
      </w:pPr>
    </w:p>
    <w:p w14:paraId="0636EEC5" w14:textId="74E86601" w:rsidR="00FC7095" w:rsidRPr="00FC7095" w:rsidRDefault="00FC7095" w:rsidP="00FC7095">
      <w:pPr>
        <w:ind w:firstLine="567"/>
        <w:jc w:val="both"/>
        <w:rPr>
          <w:rFonts w:eastAsia="Calibri"/>
          <w:b/>
          <w:sz w:val="24"/>
          <w:szCs w:val="24"/>
          <w:lang w:eastAsia="en-US"/>
        </w:rPr>
      </w:pPr>
      <w:r w:rsidRPr="00FC7095">
        <w:rPr>
          <w:rFonts w:eastAsia="Calibri"/>
          <w:b/>
          <w:sz w:val="24"/>
          <w:szCs w:val="24"/>
          <w:lang w:eastAsia="en-US"/>
        </w:rPr>
        <w:t xml:space="preserve">Перечень контрольных заданий и (или) вопросов для оценки сформированности компетенции УК-5 (контролируемый индикатор достижения компетенции УК-5.3) </w:t>
      </w:r>
    </w:p>
    <w:p w14:paraId="4F270226" w14:textId="77777777" w:rsidR="00396753" w:rsidRPr="00FC7095" w:rsidRDefault="00396753" w:rsidP="00396753">
      <w:pPr>
        <w:rPr>
          <w:b/>
          <w:iCs/>
          <w:sz w:val="24"/>
          <w:szCs w:val="24"/>
          <w:lang w:eastAsia="ru-RU"/>
        </w:rPr>
      </w:pPr>
    </w:p>
    <w:p w14:paraId="020A8EF5" w14:textId="0A4689F4" w:rsidR="00396753" w:rsidRPr="00FC7095" w:rsidRDefault="00396753" w:rsidP="00396753">
      <w:pPr>
        <w:rPr>
          <w:b/>
          <w:i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>Задание 1. Выберите и запишите один правильный ответ.</w:t>
      </w:r>
    </w:p>
    <w:p w14:paraId="6A1B0499" w14:textId="55D0C050" w:rsidR="00396753" w:rsidRPr="00FC7095" w:rsidRDefault="00396753" w:rsidP="00396753">
      <w:pPr>
        <w:jc w:val="both"/>
        <w:rPr>
          <w:sz w:val="24"/>
          <w:szCs w:val="24"/>
        </w:rPr>
      </w:pPr>
      <w:r w:rsidRPr="00FC7095">
        <w:rPr>
          <w:sz w:val="24"/>
          <w:szCs w:val="24"/>
        </w:rPr>
        <w:t>Процесс интерпретации, посредством которого индивид приписывает наблюдаемым и переживаемым событиям или действиям определенные причины называется:</w:t>
      </w:r>
    </w:p>
    <w:p w14:paraId="298C593F" w14:textId="77777777" w:rsidR="00396753" w:rsidRPr="00FC7095" w:rsidRDefault="00396753" w:rsidP="00396753">
      <w:pPr>
        <w:jc w:val="both"/>
        <w:rPr>
          <w:sz w:val="24"/>
          <w:szCs w:val="24"/>
        </w:rPr>
      </w:pPr>
    </w:p>
    <w:p w14:paraId="08489371" w14:textId="5D73E034" w:rsidR="00396753" w:rsidRPr="00FC7095" w:rsidRDefault="00396753" w:rsidP="00793BDA">
      <w:pPr>
        <w:pStyle w:val="af3"/>
        <w:numPr>
          <w:ilvl w:val="0"/>
          <w:numId w:val="15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мотивацией</w:t>
      </w:r>
    </w:p>
    <w:p w14:paraId="634D0973" w14:textId="6B858DB2" w:rsidR="00396753" w:rsidRPr="00FC7095" w:rsidRDefault="00396753" w:rsidP="00793BDA">
      <w:pPr>
        <w:pStyle w:val="af3"/>
        <w:numPr>
          <w:ilvl w:val="0"/>
          <w:numId w:val="15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индивидуализацией</w:t>
      </w:r>
    </w:p>
    <w:p w14:paraId="1D7071D9" w14:textId="3022D056" w:rsidR="00396753" w:rsidRPr="00FC7095" w:rsidRDefault="00396753" w:rsidP="00793BDA">
      <w:pPr>
        <w:pStyle w:val="af3"/>
        <w:numPr>
          <w:ilvl w:val="0"/>
          <w:numId w:val="15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атрибуцией</w:t>
      </w:r>
    </w:p>
    <w:p w14:paraId="7DCC48FA" w14:textId="6C92E273" w:rsidR="00396753" w:rsidRPr="00FC7095" w:rsidRDefault="00396753" w:rsidP="00793BDA">
      <w:pPr>
        <w:pStyle w:val="af3"/>
        <w:numPr>
          <w:ilvl w:val="0"/>
          <w:numId w:val="15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персонализацией</w:t>
      </w:r>
    </w:p>
    <w:p w14:paraId="21189309" w14:textId="77777777" w:rsidR="00396753" w:rsidRPr="00FC7095" w:rsidRDefault="00396753" w:rsidP="00396753">
      <w:pPr>
        <w:suppressAutoHyphens w:val="0"/>
        <w:autoSpaceDE/>
        <w:rPr>
          <w:b/>
          <w:bCs/>
          <w:sz w:val="24"/>
          <w:szCs w:val="24"/>
          <w:lang w:eastAsia="ru-RU"/>
        </w:rPr>
      </w:pPr>
    </w:p>
    <w:p w14:paraId="46CD8F9E" w14:textId="77777777" w:rsidR="00396753" w:rsidRPr="00FC7095" w:rsidRDefault="00396753" w:rsidP="00396753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Ответ:_____.</w:t>
      </w:r>
    </w:p>
    <w:p w14:paraId="570B87F3" w14:textId="77777777" w:rsidR="00396753" w:rsidRPr="00FC7095" w:rsidRDefault="00396753" w:rsidP="00396753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3</w:t>
      </w:r>
    </w:p>
    <w:p w14:paraId="706B502A" w14:textId="77777777" w:rsidR="00396753" w:rsidRPr="00FC7095" w:rsidRDefault="00396753" w:rsidP="00396753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5FEF41C2" w14:textId="77777777" w:rsidR="00396753" w:rsidRPr="00FC7095" w:rsidRDefault="00396753" w:rsidP="00396753">
      <w:pPr>
        <w:suppressAutoHyphens w:val="0"/>
        <w:autoSpaceDE/>
        <w:rPr>
          <w:b/>
          <w:bCs/>
          <w:sz w:val="24"/>
          <w:szCs w:val="24"/>
          <w:lang w:eastAsia="ru-RU"/>
        </w:rPr>
      </w:pPr>
    </w:p>
    <w:p w14:paraId="78BA9BE5" w14:textId="77777777" w:rsidR="00396753" w:rsidRPr="00FC7095" w:rsidRDefault="00396753" w:rsidP="00396753">
      <w:pPr>
        <w:rPr>
          <w:b/>
          <w:i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lastRenderedPageBreak/>
        <w:t>Задание 2. Выберите и запишите один правильный ответ.</w:t>
      </w:r>
    </w:p>
    <w:p w14:paraId="29FB9A07" w14:textId="4AC4623E" w:rsidR="00396753" w:rsidRPr="00FC7095" w:rsidRDefault="00396753" w:rsidP="00396753">
      <w:pPr>
        <w:jc w:val="both"/>
        <w:rPr>
          <w:sz w:val="24"/>
          <w:szCs w:val="24"/>
        </w:rPr>
      </w:pPr>
      <w:r w:rsidRPr="00FC7095">
        <w:rPr>
          <w:sz w:val="24"/>
          <w:szCs w:val="24"/>
        </w:rPr>
        <w:t>Реакция, не характерная для конформного взаимодействия с группой — это:</w:t>
      </w:r>
    </w:p>
    <w:p w14:paraId="3450BF82" w14:textId="77777777" w:rsidR="00396753" w:rsidRPr="00FC7095" w:rsidRDefault="00396753" w:rsidP="00396753">
      <w:pPr>
        <w:suppressAutoHyphens w:val="0"/>
        <w:autoSpaceDE/>
        <w:rPr>
          <w:sz w:val="24"/>
          <w:szCs w:val="24"/>
        </w:rPr>
      </w:pPr>
    </w:p>
    <w:p w14:paraId="18CFA436" w14:textId="55F6B5D2" w:rsidR="00396753" w:rsidRPr="00FC7095" w:rsidRDefault="00396753" w:rsidP="00793BDA">
      <w:pPr>
        <w:pStyle w:val="af3"/>
        <w:numPr>
          <w:ilvl w:val="0"/>
          <w:numId w:val="16"/>
        </w:numPr>
        <w:suppressAutoHyphens w:val="0"/>
        <w:rPr>
          <w:rFonts w:ascii="Times New Roman" w:hAnsi="Times New Roman"/>
          <w:sz w:val="24"/>
          <w:szCs w:val="24"/>
        </w:rPr>
      </w:pPr>
      <w:r w:rsidRPr="00FC7095">
        <w:rPr>
          <w:rFonts w:ascii="Times New Roman" w:hAnsi="Times New Roman"/>
          <w:sz w:val="24"/>
          <w:szCs w:val="24"/>
        </w:rPr>
        <w:t>подчинение на уровне восприятия</w:t>
      </w:r>
    </w:p>
    <w:p w14:paraId="70DB781E" w14:textId="16911185" w:rsidR="00396753" w:rsidRPr="00FC7095" w:rsidRDefault="00396753" w:rsidP="00793BDA">
      <w:pPr>
        <w:pStyle w:val="af3"/>
        <w:numPr>
          <w:ilvl w:val="0"/>
          <w:numId w:val="16"/>
        </w:numPr>
        <w:suppressAutoHyphens w:val="0"/>
        <w:rPr>
          <w:rFonts w:ascii="Times New Roman" w:hAnsi="Times New Roman"/>
          <w:sz w:val="24"/>
          <w:szCs w:val="24"/>
        </w:rPr>
      </w:pPr>
      <w:r w:rsidRPr="00FC7095">
        <w:rPr>
          <w:rFonts w:ascii="Times New Roman" w:hAnsi="Times New Roman"/>
          <w:sz w:val="24"/>
          <w:szCs w:val="24"/>
        </w:rPr>
        <w:t>подчинение на уровне оценки</w:t>
      </w:r>
    </w:p>
    <w:p w14:paraId="2E9C0232" w14:textId="67115117" w:rsidR="00396753" w:rsidRPr="00FC7095" w:rsidRDefault="00396753" w:rsidP="00793BDA">
      <w:pPr>
        <w:pStyle w:val="af3"/>
        <w:numPr>
          <w:ilvl w:val="0"/>
          <w:numId w:val="16"/>
        </w:numPr>
        <w:suppressAutoHyphens w:val="0"/>
        <w:rPr>
          <w:rFonts w:ascii="Times New Roman" w:hAnsi="Times New Roman"/>
          <w:sz w:val="24"/>
          <w:szCs w:val="24"/>
        </w:rPr>
      </w:pPr>
      <w:r w:rsidRPr="00FC7095">
        <w:rPr>
          <w:rFonts w:ascii="Times New Roman" w:hAnsi="Times New Roman"/>
          <w:sz w:val="24"/>
          <w:szCs w:val="24"/>
        </w:rPr>
        <w:t>отстаивание собственной позиции</w:t>
      </w:r>
    </w:p>
    <w:p w14:paraId="320D1633" w14:textId="2511391E" w:rsidR="00396753" w:rsidRPr="00FC7095" w:rsidRDefault="00396753" w:rsidP="00793BDA">
      <w:pPr>
        <w:pStyle w:val="af3"/>
        <w:numPr>
          <w:ilvl w:val="0"/>
          <w:numId w:val="16"/>
        </w:numPr>
        <w:suppressAutoHyphens w:val="0"/>
        <w:rPr>
          <w:rFonts w:ascii="Times New Roman" w:hAnsi="Times New Roman"/>
          <w:sz w:val="24"/>
          <w:szCs w:val="24"/>
        </w:rPr>
      </w:pPr>
      <w:r w:rsidRPr="00FC7095">
        <w:rPr>
          <w:rFonts w:ascii="Times New Roman" w:hAnsi="Times New Roman"/>
          <w:sz w:val="24"/>
          <w:szCs w:val="24"/>
        </w:rPr>
        <w:t>подчинение на уровне действия</w:t>
      </w:r>
    </w:p>
    <w:p w14:paraId="3B197ACB" w14:textId="77777777" w:rsidR="00396753" w:rsidRPr="00FC7095" w:rsidRDefault="00396753" w:rsidP="00396753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Ответ:_____.</w:t>
      </w:r>
    </w:p>
    <w:p w14:paraId="5B889689" w14:textId="77777777" w:rsidR="00396753" w:rsidRPr="00FC7095" w:rsidRDefault="00396753" w:rsidP="00396753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3</w:t>
      </w:r>
    </w:p>
    <w:p w14:paraId="2203E8FA" w14:textId="77777777" w:rsidR="00396753" w:rsidRPr="00FC7095" w:rsidRDefault="00396753" w:rsidP="00396753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0B0D852E" w14:textId="77777777" w:rsidR="00396753" w:rsidRPr="00FC7095" w:rsidRDefault="00396753" w:rsidP="00396753">
      <w:pPr>
        <w:jc w:val="both"/>
        <w:rPr>
          <w:sz w:val="24"/>
          <w:szCs w:val="24"/>
        </w:rPr>
      </w:pPr>
    </w:p>
    <w:p w14:paraId="20BAFEB1" w14:textId="77777777" w:rsidR="00396753" w:rsidRPr="00FC7095" w:rsidRDefault="00396753" w:rsidP="00396753">
      <w:pPr>
        <w:rPr>
          <w:b/>
          <w:i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>Задание 3. Выберите и запишите один правильный ответ.</w:t>
      </w:r>
    </w:p>
    <w:p w14:paraId="40C9A2FE" w14:textId="60F3648A" w:rsidR="00396753" w:rsidRPr="00FC7095" w:rsidRDefault="00396753" w:rsidP="00396753">
      <w:pPr>
        <w:jc w:val="both"/>
        <w:rPr>
          <w:sz w:val="24"/>
          <w:szCs w:val="24"/>
        </w:rPr>
      </w:pPr>
      <w:r w:rsidRPr="00FC7095">
        <w:rPr>
          <w:sz w:val="24"/>
          <w:szCs w:val="24"/>
        </w:rPr>
        <w:t>Языковое оформление мысли без ее высказывания, устного или письменного, называют:</w:t>
      </w:r>
    </w:p>
    <w:p w14:paraId="127ECA2F" w14:textId="77777777" w:rsidR="00396753" w:rsidRPr="00FC7095" w:rsidRDefault="00396753" w:rsidP="00396753">
      <w:pPr>
        <w:jc w:val="both"/>
        <w:rPr>
          <w:sz w:val="24"/>
          <w:szCs w:val="24"/>
        </w:rPr>
      </w:pPr>
    </w:p>
    <w:p w14:paraId="251F33BC" w14:textId="150EDDD0" w:rsidR="00396753" w:rsidRPr="00FC7095" w:rsidRDefault="00396753" w:rsidP="00793BDA">
      <w:pPr>
        <w:pStyle w:val="af3"/>
        <w:numPr>
          <w:ilvl w:val="0"/>
          <w:numId w:val="17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внутренней речью</w:t>
      </w:r>
    </w:p>
    <w:p w14:paraId="391071CA" w14:textId="03478A9B" w:rsidR="00396753" w:rsidRPr="00FC7095" w:rsidRDefault="00396753" w:rsidP="00793BDA">
      <w:pPr>
        <w:pStyle w:val="af3"/>
        <w:numPr>
          <w:ilvl w:val="0"/>
          <w:numId w:val="17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диалогом</w:t>
      </w:r>
    </w:p>
    <w:p w14:paraId="46EA1897" w14:textId="0644B41B" w:rsidR="00396753" w:rsidRPr="00FC7095" w:rsidRDefault="00396753" w:rsidP="00793BDA">
      <w:pPr>
        <w:pStyle w:val="af3"/>
        <w:numPr>
          <w:ilvl w:val="0"/>
          <w:numId w:val="17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монологом</w:t>
      </w:r>
    </w:p>
    <w:p w14:paraId="1DBE3A44" w14:textId="31263ED5" w:rsidR="00396753" w:rsidRPr="00FC7095" w:rsidRDefault="00396753" w:rsidP="00793BDA">
      <w:pPr>
        <w:pStyle w:val="af3"/>
        <w:numPr>
          <w:ilvl w:val="0"/>
          <w:numId w:val="17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дискурсом</w:t>
      </w:r>
    </w:p>
    <w:p w14:paraId="25CDFB47" w14:textId="77777777" w:rsidR="00396753" w:rsidRPr="00FC7095" w:rsidRDefault="00396753" w:rsidP="00396753">
      <w:pPr>
        <w:suppressAutoHyphens w:val="0"/>
        <w:autoSpaceDE/>
        <w:rPr>
          <w:b/>
          <w:bCs/>
          <w:sz w:val="24"/>
          <w:szCs w:val="24"/>
          <w:lang w:eastAsia="ru-RU"/>
        </w:rPr>
      </w:pPr>
    </w:p>
    <w:p w14:paraId="6A2D8B96" w14:textId="77777777" w:rsidR="00396753" w:rsidRPr="00FC7095" w:rsidRDefault="00396753" w:rsidP="00396753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Ответ:_____.</w:t>
      </w:r>
    </w:p>
    <w:p w14:paraId="7050ED8E" w14:textId="5D8B434A" w:rsidR="00396753" w:rsidRPr="00FC7095" w:rsidRDefault="00396753" w:rsidP="00396753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1</w:t>
      </w:r>
    </w:p>
    <w:p w14:paraId="6BB64849" w14:textId="77777777" w:rsidR="00396753" w:rsidRPr="00FC7095" w:rsidRDefault="00396753" w:rsidP="00396753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4B000158" w14:textId="77777777" w:rsidR="00396753" w:rsidRPr="00FC7095" w:rsidRDefault="00396753" w:rsidP="00396753">
      <w:pPr>
        <w:jc w:val="both"/>
        <w:rPr>
          <w:sz w:val="24"/>
          <w:szCs w:val="24"/>
        </w:rPr>
      </w:pPr>
    </w:p>
    <w:p w14:paraId="5A406B4D" w14:textId="77777777" w:rsidR="00396753" w:rsidRPr="00FC7095" w:rsidRDefault="00396753" w:rsidP="00396753">
      <w:pPr>
        <w:rPr>
          <w:b/>
          <w:i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>Задание 4. Выберите и запишите один правильный ответ.</w:t>
      </w:r>
    </w:p>
    <w:p w14:paraId="74615D1C" w14:textId="1A422715" w:rsidR="00396753" w:rsidRPr="00FC7095" w:rsidRDefault="00396753" w:rsidP="00396753">
      <w:pPr>
        <w:jc w:val="both"/>
        <w:rPr>
          <w:sz w:val="24"/>
          <w:szCs w:val="24"/>
        </w:rPr>
      </w:pPr>
      <w:r w:rsidRPr="00FC7095">
        <w:rPr>
          <w:sz w:val="24"/>
          <w:szCs w:val="24"/>
        </w:rPr>
        <w:t xml:space="preserve">К поведенческим нормам </w:t>
      </w:r>
      <w:r w:rsidRPr="00FC7095">
        <w:rPr>
          <w:i/>
          <w:iCs/>
          <w:sz w:val="24"/>
          <w:szCs w:val="24"/>
        </w:rPr>
        <w:t>не</w:t>
      </w:r>
      <w:r w:rsidRPr="00FC7095">
        <w:rPr>
          <w:sz w:val="24"/>
          <w:szCs w:val="24"/>
        </w:rPr>
        <w:t xml:space="preserve"> относятся:</w:t>
      </w:r>
    </w:p>
    <w:p w14:paraId="563DE9D7" w14:textId="77777777" w:rsidR="00396753" w:rsidRPr="00FC7095" w:rsidRDefault="00396753" w:rsidP="00396753">
      <w:pPr>
        <w:jc w:val="both"/>
        <w:rPr>
          <w:sz w:val="24"/>
          <w:szCs w:val="24"/>
        </w:rPr>
      </w:pPr>
    </w:p>
    <w:p w14:paraId="2040C1E3" w14:textId="3A14068D" w:rsidR="00396753" w:rsidRPr="00FC7095" w:rsidRDefault="004E51E5" w:rsidP="00793BDA">
      <w:pPr>
        <w:pStyle w:val="af3"/>
        <w:numPr>
          <w:ilvl w:val="0"/>
          <w:numId w:val="18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нравы</w:t>
      </w:r>
    </w:p>
    <w:p w14:paraId="6F5AE0B4" w14:textId="2ECD31DA" w:rsidR="00396753" w:rsidRPr="00FC7095" w:rsidRDefault="004E51E5" w:rsidP="00793BDA">
      <w:pPr>
        <w:pStyle w:val="af3"/>
        <w:numPr>
          <w:ilvl w:val="0"/>
          <w:numId w:val="18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артефакты</w:t>
      </w:r>
    </w:p>
    <w:p w14:paraId="0C6B3EEC" w14:textId="48553A24" w:rsidR="00396753" w:rsidRPr="00FC7095" w:rsidRDefault="004E51E5" w:rsidP="00793BDA">
      <w:pPr>
        <w:pStyle w:val="af3"/>
        <w:numPr>
          <w:ilvl w:val="0"/>
          <w:numId w:val="18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законы</w:t>
      </w:r>
    </w:p>
    <w:p w14:paraId="09599C02" w14:textId="65A6C5EC" w:rsidR="00396753" w:rsidRPr="00FC7095" w:rsidRDefault="004E51E5" w:rsidP="00793BDA">
      <w:pPr>
        <w:pStyle w:val="af3"/>
        <w:numPr>
          <w:ilvl w:val="0"/>
          <w:numId w:val="18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обычаи</w:t>
      </w:r>
    </w:p>
    <w:p w14:paraId="4DC2BC03" w14:textId="77777777" w:rsidR="00396753" w:rsidRPr="00FC7095" w:rsidRDefault="00396753" w:rsidP="00396753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Ответ:_____.</w:t>
      </w:r>
    </w:p>
    <w:p w14:paraId="42B39D46" w14:textId="77777777" w:rsidR="00396753" w:rsidRPr="00FC7095" w:rsidRDefault="00396753" w:rsidP="00396753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2</w:t>
      </w:r>
    </w:p>
    <w:p w14:paraId="7FA56CA1" w14:textId="77777777" w:rsidR="00396753" w:rsidRPr="00FC7095" w:rsidRDefault="00396753" w:rsidP="00396753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08455367" w14:textId="77777777" w:rsidR="00396753" w:rsidRPr="00FC7095" w:rsidRDefault="00396753" w:rsidP="00396753">
      <w:pPr>
        <w:suppressAutoHyphens w:val="0"/>
        <w:autoSpaceDE/>
        <w:rPr>
          <w:b/>
          <w:bCs/>
          <w:sz w:val="24"/>
          <w:szCs w:val="24"/>
          <w:lang w:eastAsia="ru-RU"/>
        </w:rPr>
      </w:pPr>
    </w:p>
    <w:p w14:paraId="669D5415" w14:textId="77777777" w:rsidR="00396753" w:rsidRPr="00FC7095" w:rsidRDefault="00396753" w:rsidP="00396753">
      <w:pPr>
        <w:rPr>
          <w:b/>
          <w:b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 xml:space="preserve">Задание 5. </w:t>
      </w:r>
      <w:r w:rsidRPr="00FC7095">
        <w:rPr>
          <w:b/>
          <w:bCs/>
          <w:sz w:val="24"/>
          <w:szCs w:val="24"/>
          <w:lang w:eastAsia="ru-RU"/>
        </w:rPr>
        <w:t>Запишите пропущенное слово.</w:t>
      </w:r>
    </w:p>
    <w:p w14:paraId="3CAF9647" w14:textId="5E2A24EA" w:rsidR="00396753" w:rsidRPr="00FC7095" w:rsidRDefault="00FE2E37" w:rsidP="00396753">
      <w:pPr>
        <w:rPr>
          <w:sz w:val="24"/>
          <w:szCs w:val="24"/>
          <w:lang w:eastAsia="ru-RU"/>
        </w:rPr>
      </w:pPr>
      <w:r w:rsidRPr="00FC7095">
        <w:rPr>
          <w:sz w:val="24"/>
          <w:szCs w:val="24"/>
        </w:rPr>
        <w:t xml:space="preserve">Эксклюзивное изложение информации с правом ее публикации называется </w:t>
      </w:r>
      <w:r w:rsidR="00396753" w:rsidRPr="00FC7095">
        <w:rPr>
          <w:sz w:val="24"/>
          <w:szCs w:val="24"/>
          <w:lang w:eastAsia="ru-RU"/>
        </w:rPr>
        <w:t>____________.</w:t>
      </w:r>
    </w:p>
    <w:p w14:paraId="3724E3CE" w14:textId="77777777" w:rsidR="00396753" w:rsidRPr="00FC7095" w:rsidRDefault="00396753" w:rsidP="00396753">
      <w:pPr>
        <w:rPr>
          <w:b/>
          <w:bCs/>
          <w:sz w:val="24"/>
          <w:szCs w:val="24"/>
          <w:lang w:eastAsia="ru-RU"/>
        </w:rPr>
      </w:pPr>
    </w:p>
    <w:p w14:paraId="1D4430A7" w14:textId="77777777" w:rsidR="00396753" w:rsidRPr="00FC7095" w:rsidRDefault="00396753" w:rsidP="00396753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Ответ:______________________.</w:t>
      </w:r>
    </w:p>
    <w:p w14:paraId="5C0B2FD6" w14:textId="3A957047" w:rsidR="00396753" w:rsidRPr="00FC7095" w:rsidRDefault="00396753" w:rsidP="00396753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 xml:space="preserve">Правильный ответ: </w:t>
      </w:r>
      <w:r w:rsidR="00FE2E37" w:rsidRPr="00FC7095">
        <w:rPr>
          <w:b/>
          <w:bCs/>
          <w:sz w:val="24"/>
          <w:szCs w:val="24"/>
          <w:lang w:eastAsia="ru-RU"/>
        </w:rPr>
        <w:t>пресс-конференция</w:t>
      </w:r>
    </w:p>
    <w:p w14:paraId="34371549" w14:textId="77777777" w:rsidR="00396753" w:rsidRPr="00FC7095" w:rsidRDefault="00396753" w:rsidP="00396753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2 (1 – минимальная сложность, 3 – максимальная сложность).</w:t>
      </w:r>
    </w:p>
    <w:p w14:paraId="3283B6DA" w14:textId="77777777" w:rsidR="00396753" w:rsidRPr="00FC7095" w:rsidRDefault="00396753" w:rsidP="00A41AD6">
      <w:pPr>
        <w:jc w:val="both"/>
        <w:rPr>
          <w:sz w:val="24"/>
          <w:szCs w:val="24"/>
        </w:rPr>
      </w:pPr>
    </w:p>
    <w:p w14:paraId="0AD8F5C1" w14:textId="77777777" w:rsidR="00FC7095" w:rsidRPr="00FC7095" w:rsidRDefault="00FC7095" w:rsidP="00FC7095">
      <w:pPr>
        <w:ind w:firstLine="567"/>
        <w:jc w:val="both"/>
        <w:rPr>
          <w:rFonts w:eastAsia="Calibri"/>
          <w:b/>
          <w:sz w:val="24"/>
          <w:szCs w:val="24"/>
          <w:lang w:eastAsia="en-US"/>
        </w:rPr>
      </w:pPr>
      <w:r w:rsidRPr="00FC7095">
        <w:rPr>
          <w:rFonts w:eastAsia="Calibri"/>
          <w:b/>
          <w:sz w:val="24"/>
          <w:szCs w:val="24"/>
          <w:lang w:eastAsia="en-US"/>
        </w:rPr>
        <w:t xml:space="preserve">Перечень контрольных заданий и (или) вопросов для оценки сформированности компетенции УК-6 (контролируемый индикатор достижения компетенции УК-6.1) </w:t>
      </w:r>
    </w:p>
    <w:p w14:paraId="32F5BFB8" w14:textId="77777777" w:rsidR="00FE2E37" w:rsidRPr="00FC7095" w:rsidRDefault="00FE2E37" w:rsidP="00FE2E37">
      <w:pPr>
        <w:rPr>
          <w:b/>
          <w:iCs/>
          <w:sz w:val="24"/>
          <w:szCs w:val="24"/>
          <w:lang w:eastAsia="ru-RU"/>
        </w:rPr>
      </w:pPr>
    </w:p>
    <w:p w14:paraId="16AEBBCC" w14:textId="77777777" w:rsidR="00FE2E37" w:rsidRPr="00FC7095" w:rsidRDefault="00FE2E37" w:rsidP="00FE2E37">
      <w:pPr>
        <w:rPr>
          <w:b/>
          <w:b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lastRenderedPageBreak/>
        <w:t xml:space="preserve">Задание 1. </w:t>
      </w:r>
      <w:r w:rsidRPr="00FC7095">
        <w:rPr>
          <w:b/>
          <w:bCs/>
          <w:sz w:val="24"/>
          <w:szCs w:val="24"/>
          <w:lang w:eastAsia="ru-RU"/>
        </w:rPr>
        <w:t>Запишите пропущенное слово.</w:t>
      </w:r>
    </w:p>
    <w:p w14:paraId="48673F00" w14:textId="77777777" w:rsidR="00FE2E37" w:rsidRPr="00FC7095" w:rsidRDefault="00FE2E37" w:rsidP="00FE2E37">
      <w:pPr>
        <w:rPr>
          <w:sz w:val="24"/>
          <w:szCs w:val="24"/>
          <w:lang w:eastAsia="ru-RU"/>
        </w:rPr>
      </w:pPr>
      <w:r w:rsidRPr="00FC7095">
        <w:rPr>
          <w:sz w:val="24"/>
          <w:szCs w:val="24"/>
        </w:rPr>
        <w:t xml:space="preserve">Эксклюзивное изложение информации с правом ее публикации называется </w:t>
      </w:r>
      <w:r w:rsidRPr="00FC7095">
        <w:rPr>
          <w:sz w:val="24"/>
          <w:szCs w:val="24"/>
          <w:lang w:eastAsia="ru-RU"/>
        </w:rPr>
        <w:t>____________.</w:t>
      </w:r>
    </w:p>
    <w:p w14:paraId="3BE8BE30" w14:textId="77777777" w:rsidR="00FE2E37" w:rsidRPr="00FC7095" w:rsidRDefault="00FE2E37" w:rsidP="00FE2E37">
      <w:pPr>
        <w:rPr>
          <w:b/>
          <w:bCs/>
          <w:sz w:val="24"/>
          <w:szCs w:val="24"/>
          <w:lang w:eastAsia="ru-RU"/>
        </w:rPr>
      </w:pPr>
    </w:p>
    <w:p w14:paraId="6AD51372" w14:textId="77777777" w:rsidR="00FE2E37" w:rsidRPr="00FC7095" w:rsidRDefault="00FE2E37" w:rsidP="00FE2E37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Ответ:______________________.</w:t>
      </w:r>
    </w:p>
    <w:p w14:paraId="0B57FEB8" w14:textId="77777777" w:rsidR="00FE2E37" w:rsidRPr="00FC7095" w:rsidRDefault="00FE2E37" w:rsidP="00FE2E37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пресс-конференция</w:t>
      </w:r>
    </w:p>
    <w:p w14:paraId="49D38786" w14:textId="77777777" w:rsidR="00FE2E37" w:rsidRPr="00FC7095" w:rsidRDefault="00FE2E37" w:rsidP="00FE2E37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2 (1 – минимальная сложность, 3 – максимальная сложность).</w:t>
      </w:r>
    </w:p>
    <w:p w14:paraId="338AEA8A" w14:textId="5302FFBD" w:rsidR="00FE2E37" w:rsidRPr="00FC7095" w:rsidRDefault="00FE2E37" w:rsidP="00FE2E37">
      <w:pPr>
        <w:rPr>
          <w:b/>
          <w:bCs/>
          <w:sz w:val="24"/>
          <w:szCs w:val="24"/>
          <w:lang w:eastAsia="ru-RU"/>
        </w:rPr>
      </w:pPr>
    </w:p>
    <w:p w14:paraId="609A6884" w14:textId="77777777" w:rsidR="00FE2E37" w:rsidRPr="00FC7095" w:rsidRDefault="00FE2E37" w:rsidP="00FE2E37">
      <w:pPr>
        <w:rPr>
          <w:b/>
          <w:b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 xml:space="preserve">Задание 2. </w:t>
      </w:r>
      <w:r w:rsidRPr="00FC7095">
        <w:rPr>
          <w:b/>
          <w:bCs/>
          <w:sz w:val="24"/>
          <w:szCs w:val="24"/>
          <w:lang w:eastAsia="ru-RU"/>
        </w:rPr>
        <w:t>Запишите пропущенное слово.</w:t>
      </w:r>
    </w:p>
    <w:p w14:paraId="1EA878C8" w14:textId="380A5EB9" w:rsidR="00FE2E37" w:rsidRPr="00FC7095" w:rsidRDefault="00FE2E37" w:rsidP="00FE2E37">
      <w:pPr>
        <w:rPr>
          <w:sz w:val="24"/>
          <w:szCs w:val="24"/>
          <w:lang w:eastAsia="ru-RU"/>
        </w:rPr>
      </w:pPr>
      <w:r w:rsidRPr="00FC7095">
        <w:rPr>
          <w:sz w:val="24"/>
          <w:szCs w:val="24"/>
        </w:rPr>
        <w:t>С выражением истинных намерений человека связан __________________ стиль общения.</w:t>
      </w:r>
    </w:p>
    <w:p w14:paraId="402E488E" w14:textId="77777777" w:rsidR="00FE2E37" w:rsidRPr="00FC7095" w:rsidRDefault="00FE2E37" w:rsidP="00FE2E37">
      <w:pPr>
        <w:rPr>
          <w:b/>
          <w:bCs/>
          <w:sz w:val="24"/>
          <w:szCs w:val="24"/>
          <w:lang w:eastAsia="ru-RU"/>
        </w:rPr>
      </w:pPr>
    </w:p>
    <w:p w14:paraId="4AA23665" w14:textId="77777777" w:rsidR="00FE2E37" w:rsidRPr="00FC7095" w:rsidRDefault="00FE2E37" w:rsidP="00FE2E37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Ответ:______________________.</w:t>
      </w:r>
    </w:p>
    <w:p w14:paraId="4C0D8D1E" w14:textId="11C78E14" w:rsidR="00FE2E37" w:rsidRPr="00FC7095" w:rsidRDefault="00FE2E37" w:rsidP="00FE2E37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прямой</w:t>
      </w:r>
    </w:p>
    <w:p w14:paraId="3EEB9C3A" w14:textId="77777777" w:rsidR="00FE2E37" w:rsidRPr="00FC7095" w:rsidRDefault="00FE2E37" w:rsidP="00FE2E37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2 (1 – минимальная сложность, 3 – максимальная сложность).</w:t>
      </w:r>
    </w:p>
    <w:p w14:paraId="6C3F8F03" w14:textId="6FD53F39" w:rsidR="00FE2E37" w:rsidRPr="00FC7095" w:rsidRDefault="00FE2E37" w:rsidP="00FE2E37">
      <w:pPr>
        <w:rPr>
          <w:sz w:val="24"/>
          <w:szCs w:val="24"/>
        </w:rPr>
      </w:pPr>
    </w:p>
    <w:p w14:paraId="4F9A1C45" w14:textId="77777777" w:rsidR="00F17047" w:rsidRPr="00FC7095" w:rsidRDefault="00FE2E37" w:rsidP="00F17047">
      <w:pPr>
        <w:rPr>
          <w:b/>
          <w:b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 xml:space="preserve">Задание 3. </w:t>
      </w:r>
      <w:r w:rsidR="00F17047" w:rsidRPr="00FC7095">
        <w:rPr>
          <w:b/>
          <w:bCs/>
          <w:sz w:val="24"/>
          <w:szCs w:val="24"/>
          <w:lang w:eastAsia="ru-RU"/>
        </w:rPr>
        <w:t>Запишите пропущенное слово.</w:t>
      </w:r>
    </w:p>
    <w:p w14:paraId="663B50EA" w14:textId="30F52345" w:rsidR="00F17047" w:rsidRPr="00FC7095" w:rsidRDefault="00F17047" w:rsidP="00F17047">
      <w:pPr>
        <w:rPr>
          <w:sz w:val="24"/>
          <w:szCs w:val="24"/>
          <w:lang w:eastAsia="ru-RU"/>
        </w:rPr>
      </w:pPr>
      <w:r w:rsidRPr="00FC7095">
        <w:rPr>
          <w:sz w:val="24"/>
          <w:szCs w:val="24"/>
        </w:rPr>
        <w:t>Разновидность коммуникации, в которой говорящий стремится прибегать к эвфемизмам, лишь отдельными намеками указывая на истинные намерения, — это __________________ стиль.</w:t>
      </w:r>
    </w:p>
    <w:p w14:paraId="0C9C16A6" w14:textId="77777777" w:rsidR="00F17047" w:rsidRPr="00FC7095" w:rsidRDefault="00F17047" w:rsidP="00F17047">
      <w:pPr>
        <w:rPr>
          <w:b/>
          <w:bCs/>
          <w:sz w:val="24"/>
          <w:szCs w:val="24"/>
          <w:lang w:eastAsia="ru-RU"/>
        </w:rPr>
      </w:pPr>
    </w:p>
    <w:p w14:paraId="5B1D9886" w14:textId="77777777" w:rsidR="00F17047" w:rsidRPr="00FC7095" w:rsidRDefault="00F17047" w:rsidP="00F17047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Ответ:______________________.</w:t>
      </w:r>
    </w:p>
    <w:p w14:paraId="19712BB1" w14:textId="1E00437D" w:rsidR="00F17047" w:rsidRPr="00FC7095" w:rsidRDefault="00F17047" w:rsidP="00F17047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непрямой</w:t>
      </w:r>
    </w:p>
    <w:p w14:paraId="60785110" w14:textId="25A5E511" w:rsidR="00FE2E37" w:rsidRPr="00FC7095" w:rsidRDefault="00F17047" w:rsidP="00F17047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2 (1 – минимальная сложность, 3 – максимальная сложность).</w:t>
      </w:r>
    </w:p>
    <w:p w14:paraId="02CAC203" w14:textId="77777777" w:rsidR="00FE2E37" w:rsidRPr="00FC7095" w:rsidRDefault="00FE2E37" w:rsidP="00FE2E37">
      <w:pPr>
        <w:jc w:val="both"/>
        <w:rPr>
          <w:sz w:val="24"/>
          <w:szCs w:val="24"/>
        </w:rPr>
      </w:pPr>
    </w:p>
    <w:p w14:paraId="37818F7C" w14:textId="77777777" w:rsidR="00FE2E37" w:rsidRPr="00FC7095" w:rsidRDefault="00FE2E37" w:rsidP="00FE2E37">
      <w:pPr>
        <w:rPr>
          <w:b/>
          <w:i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>Задание 4. Выберите и запишите один правильный ответ.</w:t>
      </w:r>
    </w:p>
    <w:p w14:paraId="006A49D7" w14:textId="701B65BA" w:rsidR="00FE2E37" w:rsidRPr="00FC7095" w:rsidRDefault="00F17047" w:rsidP="00FE2E37">
      <w:pPr>
        <w:jc w:val="both"/>
        <w:rPr>
          <w:sz w:val="24"/>
          <w:szCs w:val="24"/>
        </w:rPr>
      </w:pPr>
      <w:r w:rsidRPr="00FC7095">
        <w:rPr>
          <w:sz w:val="24"/>
          <w:szCs w:val="24"/>
        </w:rPr>
        <w:t>Предполагает использование богатого экспрессивного языка в общении __________________ стиль.</w:t>
      </w:r>
    </w:p>
    <w:p w14:paraId="089F73A8" w14:textId="77777777" w:rsidR="00FE2E37" w:rsidRPr="00FC7095" w:rsidRDefault="00FE2E37" w:rsidP="00FE2E37">
      <w:pPr>
        <w:jc w:val="both"/>
        <w:rPr>
          <w:sz w:val="24"/>
          <w:szCs w:val="24"/>
        </w:rPr>
      </w:pPr>
    </w:p>
    <w:p w14:paraId="6824B07F" w14:textId="20440E3F" w:rsidR="00FE2E37" w:rsidRPr="00FC7095" w:rsidRDefault="00F17047" w:rsidP="00793BDA">
      <w:pPr>
        <w:pStyle w:val="af3"/>
        <w:numPr>
          <w:ilvl w:val="0"/>
          <w:numId w:val="19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точный</w:t>
      </w:r>
    </w:p>
    <w:p w14:paraId="6293F3E1" w14:textId="0E39A4E1" w:rsidR="00FE2E37" w:rsidRPr="00FC7095" w:rsidRDefault="00F17047" w:rsidP="00793BDA">
      <w:pPr>
        <w:pStyle w:val="af3"/>
        <w:numPr>
          <w:ilvl w:val="0"/>
          <w:numId w:val="19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искусный или вычурный</w:t>
      </w:r>
    </w:p>
    <w:p w14:paraId="60FFEAEF" w14:textId="66A4597E" w:rsidR="00FE2E37" w:rsidRPr="00FC7095" w:rsidRDefault="00F17047" w:rsidP="00793BDA">
      <w:pPr>
        <w:pStyle w:val="af3"/>
        <w:numPr>
          <w:ilvl w:val="0"/>
          <w:numId w:val="19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прямой</w:t>
      </w:r>
    </w:p>
    <w:p w14:paraId="54E4B7C0" w14:textId="7F0471AD" w:rsidR="00FE2E37" w:rsidRPr="00FC7095" w:rsidRDefault="00F17047" w:rsidP="00793BDA">
      <w:pPr>
        <w:pStyle w:val="af3"/>
        <w:numPr>
          <w:ilvl w:val="0"/>
          <w:numId w:val="19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сжатый</w:t>
      </w:r>
    </w:p>
    <w:p w14:paraId="656A344A" w14:textId="77777777" w:rsidR="00FE2E37" w:rsidRPr="00FC7095" w:rsidRDefault="00FE2E37" w:rsidP="00FE2E37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Ответ:_____.</w:t>
      </w:r>
    </w:p>
    <w:p w14:paraId="3664D82B" w14:textId="77777777" w:rsidR="00FE2E37" w:rsidRPr="00FC7095" w:rsidRDefault="00FE2E37" w:rsidP="00FE2E37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2</w:t>
      </w:r>
    </w:p>
    <w:p w14:paraId="55C5C8EE" w14:textId="77777777" w:rsidR="00FE2E37" w:rsidRPr="00FC7095" w:rsidRDefault="00FE2E37" w:rsidP="00FE2E37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1FBA2E1A" w14:textId="77777777" w:rsidR="00FE2E37" w:rsidRPr="00FC7095" w:rsidRDefault="00FE2E37" w:rsidP="00FE2E37">
      <w:pPr>
        <w:suppressAutoHyphens w:val="0"/>
        <w:autoSpaceDE/>
        <w:rPr>
          <w:b/>
          <w:bCs/>
          <w:sz w:val="24"/>
          <w:szCs w:val="24"/>
          <w:lang w:eastAsia="ru-RU"/>
        </w:rPr>
      </w:pPr>
    </w:p>
    <w:p w14:paraId="4487548A" w14:textId="77777777" w:rsidR="00FE2E37" w:rsidRPr="00FC7095" w:rsidRDefault="00FE2E37" w:rsidP="00FE2E37">
      <w:pPr>
        <w:rPr>
          <w:b/>
          <w:b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 xml:space="preserve">Задание 5. </w:t>
      </w:r>
      <w:r w:rsidRPr="00FC7095">
        <w:rPr>
          <w:b/>
          <w:bCs/>
          <w:sz w:val="24"/>
          <w:szCs w:val="24"/>
          <w:lang w:eastAsia="ru-RU"/>
        </w:rPr>
        <w:t>Запишите пропущенное слово.</w:t>
      </w:r>
    </w:p>
    <w:p w14:paraId="16C31BB6" w14:textId="563A6BB6" w:rsidR="00FE2E37" w:rsidRPr="00FC7095" w:rsidRDefault="00F17047" w:rsidP="00FE2E37">
      <w:pPr>
        <w:rPr>
          <w:sz w:val="24"/>
          <w:szCs w:val="24"/>
          <w:lang w:eastAsia="ru-RU"/>
        </w:rPr>
      </w:pPr>
      <w:r w:rsidRPr="00FC7095">
        <w:rPr>
          <w:sz w:val="24"/>
          <w:szCs w:val="24"/>
        </w:rPr>
        <w:t xml:space="preserve">Путь физической передачи сообщения, средство, с помощью которого передается сообщение, межличностный или массовый, называется </w:t>
      </w:r>
      <w:r w:rsidR="00FE2E37" w:rsidRPr="00FC7095">
        <w:rPr>
          <w:sz w:val="24"/>
          <w:szCs w:val="24"/>
          <w:lang w:eastAsia="ru-RU"/>
        </w:rPr>
        <w:t>____________.</w:t>
      </w:r>
    </w:p>
    <w:p w14:paraId="560AC5F8" w14:textId="77777777" w:rsidR="00FE2E37" w:rsidRPr="00FC7095" w:rsidRDefault="00FE2E37" w:rsidP="00FE2E37">
      <w:pPr>
        <w:rPr>
          <w:b/>
          <w:bCs/>
          <w:sz w:val="24"/>
          <w:szCs w:val="24"/>
          <w:lang w:eastAsia="ru-RU"/>
        </w:rPr>
      </w:pPr>
    </w:p>
    <w:p w14:paraId="7659A56A" w14:textId="77777777" w:rsidR="00FE2E37" w:rsidRPr="00FC7095" w:rsidRDefault="00FE2E37" w:rsidP="00FE2E37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Ответ:______________________.</w:t>
      </w:r>
    </w:p>
    <w:p w14:paraId="682BCA0B" w14:textId="3984D180" w:rsidR="00FE2E37" w:rsidRPr="00FC7095" w:rsidRDefault="00FE2E37" w:rsidP="00FE2E37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 xml:space="preserve">Правильный ответ: </w:t>
      </w:r>
      <w:r w:rsidR="00F17047" w:rsidRPr="00FC7095">
        <w:rPr>
          <w:b/>
          <w:bCs/>
          <w:sz w:val="24"/>
          <w:szCs w:val="24"/>
          <w:lang w:eastAsia="ru-RU"/>
        </w:rPr>
        <w:t>канал</w:t>
      </w:r>
    </w:p>
    <w:p w14:paraId="72F2EF9E" w14:textId="77777777" w:rsidR="00FE2E37" w:rsidRPr="00FC7095" w:rsidRDefault="00FE2E37" w:rsidP="00FE2E37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2 (1 – минимальная сложность, 3 – максимальная сложность).</w:t>
      </w:r>
    </w:p>
    <w:p w14:paraId="0B545378" w14:textId="77777777" w:rsidR="00F17047" w:rsidRPr="00FC7095" w:rsidRDefault="00F17047" w:rsidP="00FE2E37">
      <w:pPr>
        <w:rPr>
          <w:b/>
          <w:bCs/>
          <w:sz w:val="24"/>
          <w:szCs w:val="24"/>
          <w:lang w:eastAsia="ru-RU"/>
        </w:rPr>
      </w:pPr>
    </w:p>
    <w:p w14:paraId="18B66AAD" w14:textId="77777777" w:rsidR="00F17047" w:rsidRPr="00FC7095" w:rsidRDefault="00F17047" w:rsidP="00FE2E37">
      <w:pPr>
        <w:rPr>
          <w:b/>
          <w:bCs/>
          <w:sz w:val="24"/>
          <w:szCs w:val="24"/>
          <w:lang w:eastAsia="ru-RU"/>
        </w:rPr>
      </w:pPr>
    </w:p>
    <w:p w14:paraId="6CDF889E" w14:textId="77777777" w:rsidR="00FE2E37" w:rsidRPr="00FC7095" w:rsidRDefault="00FE2E37" w:rsidP="00FE2E37">
      <w:pPr>
        <w:jc w:val="both"/>
        <w:rPr>
          <w:sz w:val="24"/>
          <w:szCs w:val="24"/>
        </w:rPr>
      </w:pPr>
    </w:p>
    <w:p w14:paraId="3F534D49" w14:textId="73CBDB10" w:rsidR="00FC7095" w:rsidRPr="00FC7095" w:rsidRDefault="00FC7095" w:rsidP="00FC7095">
      <w:pPr>
        <w:ind w:firstLine="567"/>
        <w:jc w:val="both"/>
        <w:rPr>
          <w:rFonts w:eastAsia="Calibri"/>
          <w:b/>
          <w:sz w:val="24"/>
          <w:szCs w:val="24"/>
          <w:lang w:eastAsia="en-US"/>
        </w:rPr>
      </w:pPr>
      <w:r w:rsidRPr="00FC7095">
        <w:rPr>
          <w:rFonts w:eastAsia="Calibri"/>
          <w:b/>
          <w:sz w:val="24"/>
          <w:szCs w:val="24"/>
          <w:lang w:eastAsia="en-US"/>
        </w:rPr>
        <w:lastRenderedPageBreak/>
        <w:t xml:space="preserve">Перечень контрольных заданий и (или) вопросов для оценки сформированности компетенции УК-6 (контролируемый индикатор достижения компетенции УК-6.2) </w:t>
      </w:r>
    </w:p>
    <w:p w14:paraId="122CB855" w14:textId="77777777" w:rsidR="00F17047" w:rsidRPr="00FC7095" w:rsidRDefault="00F17047" w:rsidP="00F17047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58A85B4F" w14:textId="77777777" w:rsidR="00F17047" w:rsidRPr="00FC7095" w:rsidRDefault="00F17047" w:rsidP="00F17047">
      <w:pPr>
        <w:rPr>
          <w:b/>
          <w:i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>Задание 1. Выберите и запишите один правильный ответ.</w:t>
      </w:r>
    </w:p>
    <w:p w14:paraId="4DC3DC03" w14:textId="0AC143DD" w:rsidR="00F17047" w:rsidRPr="00FC7095" w:rsidRDefault="00F17047" w:rsidP="00F17047">
      <w:pPr>
        <w:jc w:val="both"/>
        <w:rPr>
          <w:sz w:val="24"/>
          <w:szCs w:val="24"/>
        </w:rPr>
      </w:pPr>
      <w:r w:rsidRPr="00FC7095">
        <w:rPr>
          <w:sz w:val="24"/>
          <w:szCs w:val="24"/>
        </w:rPr>
        <w:t>К быстро говорящим культурам относятся все носители __________________ языка(-</w:t>
      </w:r>
      <w:proofErr w:type="spellStart"/>
      <w:r w:rsidRPr="00FC7095">
        <w:rPr>
          <w:sz w:val="24"/>
          <w:szCs w:val="24"/>
        </w:rPr>
        <w:t>ов</w:t>
      </w:r>
      <w:proofErr w:type="spellEnd"/>
      <w:r w:rsidRPr="00FC7095">
        <w:rPr>
          <w:sz w:val="24"/>
          <w:szCs w:val="24"/>
        </w:rPr>
        <w:t>):</w:t>
      </w:r>
    </w:p>
    <w:p w14:paraId="6DDC31A9" w14:textId="77777777" w:rsidR="00F17047" w:rsidRPr="00FC7095" w:rsidRDefault="00F17047" w:rsidP="00F17047">
      <w:pPr>
        <w:jc w:val="both"/>
        <w:rPr>
          <w:sz w:val="24"/>
          <w:szCs w:val="24"/>
        </w:rPr>
      </w:pPr>
    </w:p>
    <w:p w14:paraId="336A00AE" w14:textId="6D3C7872" w:rsidR="00F17047" w:rsidRPr="00FC7095" w:rsidRDefault="00F17047" w:rsidP="00793BDA">
      <w:pPr>
        <w:pStyle w:val="af3"/>
        <w:numPr>
          <w:ilvl w:val="0"/>
          <w:numId w:val="20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славянских</w:t>
      </w:r>
    </w:p>
    <w:p w14:paraId="04A8D66D" w14:textId="5E86C107" w:rsidR="00F17047" w:rsidRPr="00FC7095" w:rsidRDefault="00F17047" w:rsidP="00793BDA">
      <w:pPr>
        <w:pStyle w:val="af3"/>
        <w:numPr>
          <w:ilvl w:val="0"/>
          <w:numId w:val="20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финского</w:t>
      </w:r>
    </w:p>
    <w:p w14:paraId="5C36C473" w14:textId="786C383F" w:rsidR="00F17047" w:rsidRPr="00FC7095" w:rsidRDefault="00F17047" w:rsidP="00793BDA">
      <w:pPr>
        <w:pStyle w:val="af3"/>
        <w:numPr>
          <w:ilvl w:val="0"/>
          <w:numId w:val="20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романских</w:t>
      </w:r>
    </w:p>
    <w:p w14:paraId="3C1B5A1A" w14:textId="160CB11B" w:rsidR="00F17047" w:rsidRPr="00FC7095" w:rsidRDefault="00F17047" w:rsidP="00793BDA">
      <w:pPr>
        <w:pStyle w:val="af3"/>
        <w:numPr>
          <w:ilvl w:val="0"/>
          <w:numId w:val="20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германских</w:t>
      </w:r>
    </w:p>
    <w:p w14:paraId="005C679F" w14:textId="77777777" w:rsidR="00F17047" w:rsidRPr="00FC7095" w:rsidRDefault="00F17047" w:rsidP="00F17047">
      <w:pPr>
        <w:suppressAutoHyphens w:val="0"/>
        <w:autoSpaceDE/>
        <w:rPr>
          <w:b/>
          <w:bCs/>
          <w:sz w:val="24"/>
          <w:szCs w:val="24"/>
          <w:lang w:eastAsia="ru-RU"/>
        </w:rPr>
      </w:pPr>
    </w:p>
    <w:p w14:paraId="73FFFFDF" w14:textId="77777777" w:rsidR="00F17047" w:rsidRPr="00FC7095" w:rsidRDefault="00F17047" w:rsidP="00F17047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Ответ:_____.</w:t>
      </w:r>
    </w:p>
    <w:p w14:paraId="3F08084C" w14:textId="77777777" w:rsidR="00F17047" w:rsidRPr="00FC7095" w:rsidRDefault="00F17047" w:rsidP="00F17047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3</w:t>
      </w:r>
    </w:p>
    <w:p w14:paraId="32331E42" w14:textId="77777777" w:rsidR="00F17047" w:rsidRPr="00FC7095" w:rsidRDefault="00F17047" w:rsidP="00F17047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6E1C8ADD" w14:textId="77777777" w:rsidR="00F17047" w:rsidRPr="00FC7095" w:rsidRDefault="00F17047" w:rsidP="00F17047">
      <w:pPr>
        <w:suppressAutoHyphens w:val="0"/>
        <w:autoSpaceDE/>
        <w:rPr>
          <w:b/>
          <w:bCs/>
          <w:sz w:val="24"/>
          <w:szCs w:val="24"/>
          <w:lang w:eastAsia="ru-RU"/>
        </w:rPr>
      </w:pPr>
    </w:p>
    <w:p w14:paraId="580825A9" w14:textId="77777777" w:rsidR="00F17047" w:rsidRPr="00FC7095" w:rsidRDefault="00F17047" w:rsidP="00F17047">
      <w:pPr>
        <w:rPr>
          <w:b/>
          <w:i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>Задание 2. Выберите и запишите один правильный ответ.</w:t>
      </w:r>
    </w:p>
    <w:p w14:paraId="4B99BB75" w14:textId="751887ED" w:rsidR="00F17047" w:rsidRPr="00FC7095" w:rsidRDefault="00F17047" w:rsidP="00F17047">
      <w:pPr>
        <w:jc w:val="both"/>
        <w:rPr>
          <w:sz w:val="24"/>
          <w:szCs w:val="24"/>
        </w:rPr>
      </w:pPr>
      <w:r w:rsidRPr="00FC7095">
        <w:rPr>
          <w:sz w:val="24"/>
          <w:szCs w:val="24"/>
        </w:rPr>
        <w:t>Расшифровка сообщения, которая в результате различных помех может быть более или менее адекватна, называется:</w:t>
      </w:r>
    </w:p>
    <w:p w14:paraId="63B94308" w14:textId="77777777" w:rsidR="00F17047" w:rsidRPr="00FC7095" w:rsidRDefault="00F17047" w:rsidP="00F17047">
      <w:pPr>
        <w:suppressAutoHyphens w:val="0"/>
        <w:autoSpaceDE/>
        <w:rPr>
          <w:sz w:val="24"/>
          <w:szCs w:val="24"/>
        </w:rPr>
      </w:pPr>
    </w:p>
    <w:p w14:paraId="554D6757" w14:textId="0A9AAF8F" w:rsidR="00F17047" w:rsidRPr="00FC7095" w:rsidRDefault="00F17047" w:rsidP="00793BDA">
      <w:pPr>
        <w:pStyle w:val="af3"/>
        <w:numPr>
          <w:ilvl w:val="0"/>
          <w:numId w:val="21"/>
        </w:numPr>
        <w:suppressAutoHyphens w:val="0"/>
        <w:rPr>
          <w:rFonts w:ascii="Times New Roman" w:hAnsi="Times New Roman"/>
          <w:sz w:val="24"/>
          <w:szCs w:val="24"/>
        </w:rPr>
      </w:pPr>
      <w:r w:rsidRPr="00FC7095">
        <w:rPr>
          <w:rFonts w:ascii="Times New Roman" w:hAnsi="Times New Roman"/>
          <w:sz w:val="24"/>
          <w:szCs w:val="24"/>
        </w:rPr>
        <w:t>шифровка</w:t>
      </w:r>
    </w:p>
    <w:p w14:paraId="158261DB" w14:textId="12F22AC0" w:rsidR="00F17047" w:rsidRPr="00FC7095" w:rsidRDefault="00F17047" w:rsidP="00793BDA">
      <w:pPr>
        <w:pStyle w:val="af3"/>
        <w:numPr>
          <w:ilvl w:val="0"/>
          <w:numId w:val="21"/>
        </w:numPr>
        <w:suppressAutoHyphens w:val="0"/>
        <w:rPr>
          <w:rFonts w:ascii="Times New Roman" w:hAnsi="Times New Roman"/>
          <w:sz w:val="24"/>
          <w:szCs w:val="24"/>
        </w:rPr>
      </w:pPr>
      <w:r w:rsidRPr="00FC7095">
        <w:rPr>
          <w:rFonts w:ascii="Times New Roman" w:hAnsi="Times New Roman"/>
          <w:sz w:val="24"/>
          <w:szCs w:val="24"/>
        </w:rPr>
        <w:t>декодирование</w:t>
      </w:r>
    </w:p>
    <w:p w14:paraId="45F0BB97" w14:textId="7C9545E2" w:rsidR="00F17047" w:rsidRPr="00FC7095" w:rsidRDefault="00F17047" w:rsidP="00793BDA">
      <w:pPr>
        <w:pStyle w:val="af3"/>
        <w:numPr>
          <w:ilvl w:val="0"/>
          <w:numId w:val="21"/>
        </w:numPr>
        <w:suppressAutoHyphens w:val="0"/>
        <w:rPr>
          <w:rFonts w:ascii="Times New Roman" w:hAnsi="Times New Roman"/>
          <w:sz w:val="24"/>
          <w:szCs w:val="24"/>
        </w:rPr>
      </w:pPr>
      <w:r w:rsidRPr="00FC7095">
        <w:rPr>
          <w:rFonts w:ascii="Times New Roman" w:hAnsi="Times New Roman"/>
          <w:sz w:val="24"/>
          <w:szCs w:val="24"/>
        </w:rPr>
        <w:t>инвертирование</w:t>
      </w:r>
    </w:p>
    <w:p w14:paraId="3F597010" w14:textId="3CB4DC2A" w:rsidR="00F17047" w:rsidRPr="00FC7095" w:rsidRDefault="00F17047" w:rsidP="00793BDA">
      <w:pPr>
        <w:pStyle w:val="af3"/>
        <w:numPr>
          <w:ilvl w:val="0"/>
          <w:numId w:val="21"/>
        </w:numPr>
        <w:suppressAutoHyphens w:val="0"/>
        <w:rPr>
          <w:rFonts w:ascii="Times New Roman" w:hAnsi="Times New Roman"/>
          <w:sz w:val="24"/>
          <w:szCs w:val="24"/>
        </w:rPr>
      </w:pPr>
      <w:r w:rsidRPr="00FC7095">
        <w:rPr>
          <w:rFonts w:ascii="Times New Roman" w:hAnsi="Times New Roman"/>
          <w:sz w:val="24"/>
          <w:szCs w:val="24"/>
        </w:rPr>
        <w:t>кодирование</w:t>
      </w:r>
    </w:p>
    <w:p w14:paraId="652CF857" w14:textId="77777777" w:rsidR="00F17047" w:rsidRPr="00FC7095" w:rsidRDefault="00F17047" w:rsidP="00F17047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Ответ:_____.</w:t>
      </w:r>
    </w:p>
    <w:p w14:paraId="09401C57" w14:textId="1F613BD5" w:rsidR="00F17047" w:rsidRPr="00FC7095" w:rsidRDefault="00F17047" w:rsidP="00F17047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2</w:t>
      </w:r>
    </w:p>
    <w:p w14:paraId="7B8BFD4F" w14:textId="77777777" w:rsidR="00F17047" w:rsidRPr="00FC7095" w:rsidRDefault="00F17047" w:rsidP="00F17047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4481B962" w14:textId="77777777" w:rsidR="00F17047" w:rsidRPr="00FC7095" w:rsidRDefault="00F17047" w:rsidP="00F17047">
      <w:pPr>
        <w:jc w:val="both"/>
        <w:rPr>
          <w:sz w:val="24"/>
          <w:szCs w:val="24"/>
        </w:rPr>
      </w:pPr>
    </w:p>
    <w:p w14:paraId="3FB1BDD7" w14:textId="77777777" w:rsidR="00F17047" w:rsidRPr="00FC7095" w:rsidRDefault="00F17047" w:rsidP="00F17047">
      <w:pPr>
        <w:rPr>
          <w:b/>
          <w:i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>Задание 3. Выберите и запишите один правильный ответ.</w:t>
      </w:r>
    </w:p>
    <w:p w14:paraId="20CCC7C2" w14:textId="3ED1B868" w:rsidR="00F17047" w:rsidRPr="00FC7095" w:rsidRDefault="00F046F7" w:rsidP="00F17047">
      <w:pPr>
        <w:jc w:val="both"/>
        <w:rPr>
          <w:sz w:val="24"/>
          <w:szCs w:val="24"/>
        </w:rPr>
      </w:pPr>
      <w:r w:rsidRPr="00FC7095">
        <w:rPr>
          <w:sz w:val="24"/>
          <w:szCs w:val="24"/>
        </w:rPr>
        <w:t>Общение между лицами, представляющими разные народы (этнические группы) называется</w:t>
      </w:r>
      <w:r w:rsidR="00F17047" w:rsidRPr="00FC7095">
        <w:rPr>
          <w:sz w:val="24"/>
          <w:szCs w:val="24"/>
        </w:rPr>
        <w:t>.</w:t>
      </w:r>
    </w:p>
    <w:p w14:paraId="6B183178" w14:textId="77777777" w:rsidR="00F17047" w:rsidRPr="00FC7095" w:rsidRDefault="00F17047" w:rsidP="00F17047">
      <w:pPr>
        <w:jc w:val="both"/>
        <w:rPr>
          <w:sz w:val="24"/>
          <w:szCs w:val="24"/>
        </w:rPr>
      </w:pPr>
    </w:p>
    <w:p w14:paraId="1A2EBA30" w14:textId="1728930B" w:rsidR="00F17047" w:rsidRPr="00FC7095" w:rsidRDefault="00F046F7" w:rsidP="00793BDA">
      <w:pPr>
        <w:pStyle w:val="af3"/>
        <w:numPr>
          <w:ilvl w:val="0"/>
          <w:numId w:val="22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комплиментарной коммуникацией</w:t>
      </w:r>
    </w:p>
    <w:p w14:paraId="0DA98501" w14:textId="44D76A3D" w:rsidR="00F17047" w:rsidRPr="00FC7095" w:rsidRDefault="00F046F7" w:rsidP="00793BDA">
      <w:pPr>
        <w:pStyle w:val="af3"/>
        <w:numPr>
          <w:ilvl w:val="0"/>
          <w:numId w:val="22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межкультурным диалогом</w:t>
      </w:r>
    </w:p>
    <w:p w14:paraId="3B60285E" w14:textId="0B431692" w:rsidR="00F17047" w:rsidRPr="00FC7095" w:rsidRDefault="00F046F7" w:rsidP="00793BDA">
      <w:pPr>
        <w:pStyle w:val="af3"/>
        <w:numPr>
          <w:ilvl w:val="0"/>
          <w:numId w:val="22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контркультурной коммуникацией</w:t>
      </w:r>
    </w:p>
    <w:p w14:paraId="72F9700B" w14:textId="3942863B" w:rsidR="00F17047" w:rsidRPr="00FC7095" w:rsidRDefault="00F046F7" w:rsidP="00793BDA">
      <w:pPr>
        <w:pStyle w:val="af3"/>
        <w:numPr>
          <w:ilvl w:val="0"/>
          <w:numId w:val="22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межэтнической коммуникацией</w:t>
      </w:r>
    </w:p>
    <w:p w14:paraId="664C444A" w14:textId="77777777" w:rsidR="00F17047" w:rsidRPr="00FC7095" w:rsidRDefault="00F17047" w:rsidP="00F17047">
      <w:pPr>
        <w:suppressAutoHyphens w:val="0"/>
        <w:autoSpaceDE/>
        <w:rPr>
          <w:b/>
          <w:bCs/>
          <w:sz w:val="24"/>
          <w:szCs w:val="24"/>
          <w:lang w:eastAsia="ru-RU"/>
        </w:rPr>
      </w:pPr>
    </w:p>
    <w:p w14:paraId="16E4B31C" w14:textId="77777777" w:rsidR="00F17047" w:rsidRPr="00FC7095" w:rsidRDefault="00F17047" w:rsidP="00F17047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Ответ:_____.</w:t>
      </w:r>
    </w:p>
    <w:p w14:paraId="5EB8060C" w14:textId="77777777" w:rsidR="00F17047" w:rsidRPr="00FC7095" w:rsidRDefault="00F17047" w:rsidP="00F17047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4</w:t>
      </w:r>
    </w:p>
    <w:p w14:paraId="54CCE222" w14:textId="77777777" w:rsidR="00F17047" w:rsidRPr="00FC7095" w:rsidRDefault="00F17047" w:rsidP="00F17047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530C2225" w14:textId="77777777" w:rsidR="00F17047" w:rsidRPr="00FC7095" w:rsidRDefault="00F17047" w:rsidP="00F17047">
      <w:pPr>
        <w:jc w:val="both"/>
        <w:rPr>
          <w:sz w:val="24"/>
          <w:szCs w:val="24"/>
        </w:rPr>
      </w:pPr>
    </w:p>
    <w:p w14:paraId="1386BF95" w14:textId="77777777" w:rsidR="00F17047" w:rsidRPr="00FC7095" w:rsidRDefault="00F17047" w:rsidP="00F17047">
      <w:pPr>
        <w:rPr>
          <w:b/>
          <w:i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>Задание 4. Выберите и запишите один правильный ответ.</w:t>
      </w:r>
    </w:p>
    <w:p w14:paraId="33707E50" w14:textId="297B6463" w:rsidR="00F17047" w:rsidRPr="00FC7095" w:rsidRDefault="00F046F7" w:rsidP="00F17047">
      <w:pPr>
        <w:jc w:val="both"/>
        <w:rPr>
          <w:sz w:val="24"/>
          <w:szCs w:val="24"/>
        </w:rPr>
      </w:pPr>
      <w:r w:rsidRPr="00FC7095">
        <w:rPr>
          <w:sz w:val="24"/>
          <w:szCs w:val="24"/>
        </w:rPr>
        <w:t>Процесс одновременной передачи информации группе людей с помощью специальных средств называется:</w:t>
      </w:r>
    </w:p>
    <w:p w14:paraId="7DAA8BF7" w14:textId="77777777" w:rsidR="00F17047" w:rsidRPr="00FC7095" w:rsidRDefault="00F17047" w:rsidP="00F17047">
      <w:pPr>
        <w:jc w:val="both"/>
        <w:rPr>
          <w:sz w:val="24"/>
          <w:szCs w:val="24"/>
        </w:rPr>
      </w:pPr>
    </w:p>
    <w:p w14:paraId="12C878D2" w14:textId="297FC68F" w:rsidR="00F17047" w:rsidRPr="00FC7095" w:rsidRDefault="00F046F7" w:rsidP="00793BDA">
      <w:pPr>
        <w:pStyle w:val="af3"/>
        <w:numPr>
          <w:ilvl w:val="0"/>
          <w:numId w:val="23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массовой коммуникацией</w:t>
      </w:r>
    </w:p>
    <w:p w14:paraId="2FCFCDF5" w14:textId="513087EB" w:rsidR="00F17047" w:rsidRPr="00FC7095" w:rsidRDefault="00F046F7" w:rsidP="00793BDA">
      <w:pPr>
        <w:pStyle w:val="af3"/>
        <w:numPr>
          <w:ilvl w:val="0"/>
          <w:numId w:val="23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lastRenderedPageBreak/>
        <w:t>манипулированием массами</w:t>
      </w:r>
    </w:p>
    <w:p w14:paraId="521CF649" w14:textId="1A514106" w:rsidR="00F17047" w:rsidRPr="00FC7095" w:rsidRDefault="00F046F7" w:rsidP="00793BDA">
      <w:pPr>
        <w:pStyle w:val="af3"/>
        <w:numPr>
          <w:ilvl w:val="0"/>
          <w:numId w:val="23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когнитивным резонансом</w:t>
      </w:r>
    </w:p>
    <w:p w14:paraId="3C2136E5" w14:textId="46B27501" w:rsidR="00F17047" w:rsidRPr="00FC7095" w:rsidRDefault="00F046F7" w:rsidP="00793BDA">
      <w:pPr>
        <w:pStyle w:val="af3"/>
        <w:numPr>
          <w:ilvl w:val="0"/>
          <w:numId w:val="23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когнитивным эффектом</w:t>
      </w:r>
    </w:p>
    <w:p w14:paraId="6143CA01" w14:textId="77777777" w:rsidR="00F17047" w:rsidRPr="00FC7095" w:rsidRDefault="00F17047" w:rsidP="00F17047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Ответ:_____.</w:t>
      </w:r>
    </w:p>
    <w:p w14:paraId="00A967E7" w14:textId="6B1B7040" w:rsidR="00F17047" w:rsidRPr="00FC7095" w:rsidRDefault="00F17047" w:rsidP="00F17047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 xml:space="preserve">Правильный ответ: </w:t>
      </w:r>
      <w:r w:rsidR="00F046F7" w:rsidRPr="00FC7095">
        <w:rPr>
          <w:b/>
          <w:bCs/>
          <w:sz w:val="24"/>
          <w:szCs w:val="24"/>
          <w:lang w:eastAsia="ru-RU"/>
        </w:rPr>
        <w:t>1</w:t>
      </w:r>
    </w:p>
    <w:p w14:paraId="7E03ACBB" w14:textId="77777777" w:rsidR="00F17047" w:rsidRPr="00FC7095" w:rsidRDefault="00F17047" w:rsidP="00F17047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6E067B64" w14:textId="77777777" w:rsidR="00F17047" w:rsidRPr="00FC7095" w:rsidRDefault="00F17047" w:rsidP="00F17047">
      <w:pPr>
        <w:suppressAutoHyphens w:val="0"/>
        <w:autoSpaceDE/>
        <w:rPr>
          <w:b/>
          <w:bCs/>
          <w:sz w:val="24"/>
          <w:szCs w:val="24"/>
          <w:lang w:eastAsia="ru-RU"/>
        </w:rPr>
      </w:pPr>
    </w:p>
    <w:p w14:paraId="09B8A1A5" w14:textId="77777777" w:rsidR="00F17047" w:rsidRPr="00FC7095" w:rsidRDefault="00F17047" w:rsidP="00F17047">
      <w:pPr>
        <w:rPr>
          <w:b/>
          <w:b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 xml:space="preserve">Задание 5. </w:t>
      </w:r>
      <w:r w:rsidRPr="00FC7095">
        <w:rPr>
          <w:b/>
          <w:bCs/>
          <w:sz w:val="24"/>
          <w:szCs w:val="24"/>
          <w:lang w:eastAsia="ru-RU"/>
        </w:rPr>
        <w:t>Запишите пропущенное слово.</w:t>
      </w:r>
    </w:p>
    <w:p w14:paraId="0B1DE33A" w14:textId="03F22BC9" w:rsidR="00F17047" w:rsidRPr="00FC7095" w:rsidRDefault="00F17047" w:rsidP="00F17047">
      <w:pPr>
        <w:rPr>
          <w:sz w:val="24"/>
          <w:szCs w:val="24"/>
          <w:lang w:eastAsia="ru-RU"/>
        </w:rPr>
      </w:pPr>
      <w:r w:rsidRPr="00FC7095">
        <w:rPr>
          <w:sz w:val="24"/>
          <w:szCs w:val="24"/>
        </w:rPr>
        <w:t xml:space="preserve">Горизонтальная передача информации, в процессе которой коммуникатор и реципиент принимают равноправное участие называется </w:t>
      </w:r>
      <w:r w:rsidRPr="00FC7095">
        <w:rPr>
          <w:sz w:val="24"/>
          <w:szCs w:val="24"/>
          <w:lang w:eastAsia="ru-RU"/>
        </w:rPr>
        <w:t>____________.</w:t>
      </w:r>
    </w:p>
    <w:p w14:paraId="14A2E8F6" w14:textId="77777777" w:rsidR="00F17047" w:rsidRPr="00FC7095" w:rsidRDefault="00F17047" w:rsidP="00F17047">
      <w:pPr>
        <w:rPr>
          <w:b/>
          <w:bCs/>
          <w:sz w:val="24"/>
          <w:szCs w:val="24"/>
          <w:lang w:eastAsia="ru-RU"/>
        </w:rPr>
      </w:pPr>
    </w:p>
    <w:p w14:paraId="48CFE462" w14:textId="77777777" w:rsidR="00F17047" w:rsidRPr="00FC7095" w:rsidRDefault="00F17047" w:rsidP="00F17047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Ответ:______________________.</w:t>
      </w:r>
    </w:p>
    <w:p w14:paraId="6A795439" w14:textId="7CEAC1AE" w:rsidR="00F17047" w:rsidRPr="00FC7095" w:rsidRDefault="00F17047" w:rsidP="00F17047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диалог</w:t>
      </w:r>
    </w:p>
    <w:p w14:paraId="4BA0F9A1" w14:textId="77777777" w:rsidR="00F17047" w:rsidRPr="00FC7095" w:rsidRDefault="00F17047" w:rsidP="00F17047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2 (1 – минимальная сложность, 3 – максимальная сложность).</w:t>
      </w:r>
    </w:p>
    <w:p w14:paraId="7995770B" w14:textId="77777777" w:rsidR="00F17047" w:rsidRPr="00FC7095" w:rsidRDefault="00F17047" w:rsidP="00F17047">
      <w:pPr>
        <w:suppressAutoHyphens w:val="0"/>
        <w:autoSpaceDE/>
        <w:rPr>
          <w:b/>
          <w:bCs/>
          <w:sz w:val="24"/>
          <w:szCs w:val="24"/>
          <w:lang w:eastAsia="ru-RU"/>
        </w:rPr>
      </w:pPr>
    </w:p>
    <w:p w14:paraId="4A30DE41" w14:textId="476244AE" w:rsidR="00FC7095" w:rsidRPr="00FC7095" w:rsidRDefault="00FC7095" w:rsidP="00FC7095">
      <w:pPr>
        <w:ind w:firstLine="567"/>
        <w:jc w:val="both"/>
        <w:rPr>
          <w:rFonts w:eastAsia="Calibri"/>
          <w:b/>
          <w:sz w:val="24"/>
          <w:szCs w:val="24"/>
          <w:lang w:eastAsia="en-US"/>
        </w:rPr>
      </w:pPr>
      <w:r w:rsidRPr="00FC7095">
        <w:rPr>
          <w:rFonts w:eastAsia="Calibri"/>
          <w:b/>
          <w:sz w:val="24"/>
          <w:szCs w:val="24"/>
          <w:lang w:eastAsia="en-US"/>
        </w:rPr>
        <w:t xml:space="preserve">Перечень контрольных заданий и (или) вопросов для оценки сформированности компетенции УК-6 (контролируемый индикатор достижения компетенции УК-6.3) </w:t>
      </w:r>
    </w:p>
    <w:p w14:paraId="13B07E74" w14:textId="77777777" w:rsidR="00F046F7" w:rsidRPr="00FC7095" w:rsidRDefault="00F046F7" w:rsidP="00F046F7">
      <w:pPr>
        <w:rPr>
          <w:b/>
          <w:iCs/>
          <w:sz w:val="24"/>
          <w:szCs w:val="24"/>
          <w:lang w:eastAsia="ru-RU"/>
        </w:rPr>
      </w:pPr>
    </w:p>
    <w:p w14:paraId="74EFE32E" w14:textId="77777777" w:rsidR="00F046F7" w:rsidRPr="00FC7095" w:rsidRDefault="00F046F7" w:rsidP="00F046F7">
      <w:pPr>
        <w:rPr>
          <w:b/>
          <w:i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>Задание 1. Выберите и запишите один правильный ответ.</w:t>
      </w:r>
    </w:p>
    <w:p w14:paraId="31EB6102" w14:textId="1B609000" w:rsidR="00F046F7" w:rsidRPr="00FC7095" w:rsidRDefault="00F046F7" w:rsidP="00F046F7">
      <w:pPr>
        <w:jc w:val="both"/>
        <w:rPr>
          <w:sz w:val="24"/>
          <w:szCs w:val="24"/>
        </w:rPr>
      </w:pPr>
      <w:r w:rsidRPr="00FC7095">
        <w:rPr>
          <w:sz w:val="24"/>
          <w:szCs w:val="24"/>
        </w:rPr>
        <w:t>Использование времени в невербальном коммуникационном процессе:</w:t>
      </w:r>
    </w:p>
    <w:p w14:paraId="2DF568F6" w14:textId="77777777" w:rsidR="00F046F7" w:rsidRPr="00FC7095" w:rsidRDefault="00F046F7" w:rsidP="00F046F7">
      <w:pPr>
        <w:jc w:val="both"/>
        <w:rPr>
          <w:sz w:val="24"/>
          <w:szCs w:val="24"/>
        </w:rPr>
      </w:pPr>
    </w:p>
    <w:p w14:paraId="3AC87A09" w14:textId="15BB9D07" w:rsidR="00F046F7" w:rsidRPr="00FC7095" w:rsidRDefault="00F046F7" w:rsidP="00793BDA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FC7095">
        <w:rPr>
          <w:rFonts w:ascii="Times New Roman" w:hAnsi="Times New Roman"/>
          <w:sz w:val="24"/>
          <w:szCs w:val="24"/>
          <w:lang w:eastAsia="ru-RU"/>
        </w:rPr>
        <w:t>хронемика</w:t>
      </w:r>
      <w:proofErr w:type="spellEnd"/>
    </w:p>
    <w:p w14:paraId="37FE8EDA" w14:textId="4817DCD4" w:rsidR="00F046F7" w:rsidRPr="00FC7095" w:rsidRDefault="00F046F7" w:rsidP="00793BDA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FC7095">
        <w:rPr>
          <w:rFonts w:ascii="Times New Roman" w:hAnsi="Times New Roman"/>
          <w:sz w:val="24"/>
          <w:szCs w:val="24"/>
          <w:lang w:eastAsia="ru-RU"/>
        </w:rPr>
        <w:t>такесика</w:t>
      </w:r>
      <w:proofErr w:type="spellEnd"/>
    </w:p>
    <w:p w14:paraId="3BBB0408" w14:textId="7229FF0C" w:rsidR="00F046F7" w:rsidRPr="00FC7095" w:rsidRDefault="00F046F7" w:rsidP="00793BDA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FC7095">
        <w:rPr>
          <w:rFonts w:ascii="Times New Roman" w:hAnsi="Times New Roman"/>
          <w:sz w:val="24"/>
          <w:szCs w:val="24"/>
          <w:lang w:eastAsia="ru-RU"/>
        </w:rPr>
        <w:t>проксемика</w:t>
      </w:r>
      <w:proofErr w:type="spellEnd"/>
    </w:p>
    <w:p w14:paraId="109681A6" w14:textId="51887538" w:rsidR="00F046F7" w:rsidRPr="00FC7095" w:rsidRDefault="00F046F7" w:rsidP="00793BDA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FC7095">
        <w:rPr>
          <w:rFonts w:ascii="Times New Roman" w:hAnsi="Times New Roman"/>
          <w:sz w:val="24"/>
          <w:szCs w:val="24"/>
          <w:lang w:eastAsia="ru-RU"/>
        </w:rPr>
        <w:t>кинесика</w:t>
      </w:r>
      <w:proofErr w:type="spellEnd"/>
    </w:p>
    <w:p w14:paraId="78F86F81" w14:textId="77777777" w:rsidR="00F046F7" w:rsidRPr="00FC7095" w:rsidRDefault="00F046F7" w:rsidP="00F046F7">
      <w:pPr>
        <w:suppressAutoHyphens w:val="0"/>
        <w:autoSpaceDE/>
        <w:rPr>
          <w:b/>
          <w:bCs/>
          <w:sz w:val="24"/>
          <w:szCs w:val="24"/>
          <w:lang w:eastAsia="ru-RU"/>
        </w:rPr>
      </w:pPr>
    </w:p>
    <w:p w14:paraId="6DDA9C86" w14:textId="77777777" w:rsidR="00F046F7" w:rsidRPr="00FC7095" w:rsidRDefault="00F046F7" w:rsidP="00F046F7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Ответ:_____.</w:t>
      </w:r>
    </w:p>
    <w:p w14:paraId="76B3B9D6" w14:textId="25988A5A" w:rsidR="00F046F7" w:rsidRPr="00FC7095" w:rsidRDefault="00F046F7" w:rsidP="00F046F7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1</w:t>
      </w:r>
    </w:p>
    <w:p w14:paraId="67ED3C01" w14:textId="77777777" w:rsidR="00F046F7" w:rsidRPr="00FC7095" w:rsidRDefault="00F046F7" w:rsidP="00F046F7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1323D68C" w14:textId="77777777" w:rsidR="00F046F7" w:rsidRPr="00FC7095" w:rsidRDefault="00F046F7" w:rsidP="00F046F7">
      <w:pPr>
        <w:suppressAutoHyphens w:val="0"/>
        <w:autoSpaceDE/>
        <w:rPr>
          <w:b/>
          <w:bCs/>
          <w:sz w:val="24"/>
          <w:szCs w:val="24"/>
          <w:lang w:eastAsia="ru-RU"/>
        </w:rPr>
      </w:pPr>
    </w:p>
    <w:p w14:paraId="60EA66B7" w14:textId="77777777" w:rsidR="00F046F7" w:rsidRPr="00FC7095" w:rsidRDefault="00F046F7" w:rsidP="00F046F7">
      <w:pPr>
        <w:rPr>
          <w:b/>
          <w:i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>Задание 2. Выберите и запишите один правильный ответ.</w:t>
      </w:r>
    </w:p>
    <w:p w14:paraId="1B735A9E" w14:textId="3DCF9DBA" w:rsidR="00F046F7" w:rsidRPr="00FC7095" w:rsidRDefault="007616B2" w:rsidP="00F046F7">
      <w:pPr>
        <w:jc w:val="both"/>
        <w:rPr>
          <w:sz w:val="24"/>
          <w:szCs w:val="24"/>
        </w:rPr>
      </w:pPr>
      <w:r w:rsidRPr="00FC7095">
        <w:rPr>
          <w:sz w:val="24"/>
          <w:szCs w:val="24"/>
        </w:rPr>
        <w:t>Любой процесс или образование искусственного происхождения называется:</w:t>
      </w:r>
    </w:p>
    <w:p w14:paraId="33681499" w14:textId="77777777" w:rsidR="00F046F7" w:rsidRPr="00FC7095" w:rsidRDefault="00F046F7" w:rsidP="00F046F7">
      <w:pPr>
        <w:suppressAutoHyphens w:val="0"/>
        <w:autoSpaceDE/>
        <w:rPr>
          <w:sz w:val="24"/>
          <w:szCs w:val="24"/>
        </w:rPr>
      </w:pPr>
    </w:p>
    <w:p w14:paraId="3AEB0A13" w14:textId="464DEFFC" w:rsidR="00F046F7" w:rsidRPr="00FC7095" w:rsidRDefault="007616B2" w:rsidP="00793BDA">
      <w:pPr>
        <w:pStyle w:val="af3"/>
        <w:numPr>
          <w:ilvl w:val="0"/>
          <w:numId w:val="25"/>
        </w:numPr>
        <w:suppressAutoHyphens w:val="0"/>
        <w:rPr>
          <w:rFonts w:ascii="Times New Roman" w:hAnsi="Times New Roman"/>
          <w:sz w:val="24"/>
          <w:szCs w:val="24"/>
        </w:rPr>
      </w:pPr>
      <w:r w:rsidRPr="00FC7095">
        <w:rPr>
          <w:rFonts w:ascii="Times New Roman" w:hAnsi="Times New Roman"/>
          <w:sz w:val="24"/>
          <w:szCs w:val="24"/>
        </w:rPr>
        <w:t>ценностью</w:t>
      </w:r>
    </w:p>
    <w:p w14:paraId="65EE423B" w14:textId="22E9D507" w:rsidR="00F046F7" w:rsidRPr="00FC7095" w:rsidRDefault="007616B2" w:rsidP="00793BDA">
      <w:pPr>
        <w:pStyle w:val="af3"/>
        <w:numPr>
          <w:ilvl w:val="0"/>
          <w:numId w:val="25"/>
        </w:numPr>
        <w:suppressAutoHyphens w:val="0"/>
        <w:rPr>
          <w:rFonts w:ascii="Times New Roman" w:hAnsi="Times New Roman"/>
          <w:sz w:val="24"/>
          <w:szCs w:val="24"/>
        </w:rPr>
      </w:pPr>
      <w:r w:rsidRPr="00FC7095">
        <w:rPr>
          <w:rFonts w:ascii="Times New Roman" w:hAnsi="Times New Roman"/>
          <w:sz w:val="24"/>
          <w:szCs w:val="24"/>
        </w:rPr>
        <w:t>традицией</w:t>
      </w:r>
    </w:p>
    <w:p w14:paraId="006FCEA5" w14:textId="52390926" w:rsidR="00F046F7" w:rsidRPr="00FC7095" w:rsidRDefault="007616B2" w:rsidP="00793BDA">
      <w:pPr>
        <w:pStyle w:val="af3"/>
        <w:numPr>
          <w:ilvl w:val="0"/>
          <w:numId w:val="25"/>
        </w:numPr>
        <w:suppressAutoHyphens w:val="0"/>
        <w:rPr>
          <w:rFonts w:ascii="Times New Roman" w:hAnsi="Times New Roman"/>
          <w:sz w:val="24"/>
          <w:szCs w:val="24"/>
        </w:rPr>
      </w:pPr>
      <w:r w:rsidRPr="00FC7095">
        <w:rPr>
          <w:rFonts w:ascii="Times New Roman" w:hAnsi="Times New Roman"/>
          <w:sz w:val="24"/>
          <w:szCs w:val="24"/>
        </w:rPr>
        <w:t>артефактом</w:t>
      </w:r>
    </w:p>
    <w:p w14:paraId="5C57310F" w14:textId="33A7C91D" w:rsidR="00F046F7" w:rsidRPr="00FC7095" w:rsidRDefault="007616B2" w:rsidP="00793BDA">
      <w:pPr>
        <w:pStyle w:val="af3"/>
        <w:numPr>
          <w:ilvl w:val="0"/>
          <w:numId w:val="25"/>
        </w:numPr>
        <w:suppressAutoHyphens w:val="0"/>
        <w:rPr>
          <w:rFonts w:ascii="Times New Roman" w:hAnsi="Times New Roman"/>
          <w:sz w:val="24"/>
          <w:szCs w:val="24"/>
        </w:rPr>
      </w:pPr>
      <w:r w:rsidRPr="00FC7095">
        <w:rPr>
          <w:rFonts w:ascii="Times New Roman" w:hAnsi="Times New Roman"/>
          <w:sz w:val="24"/>
          <w:szCs w:val="24"/>
        </w:rPr>
        <w:t>нормой</w:t>
      </w:r>
    </w:p>
    <w:p w14:paraId="1801F13B" w14:textId="77777777" w:rsidR="00F046F7" w:rsidRPr="00FC7095" w:rsidRDefault="00F046F7" w:rsidP="00F046F7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Ответ:_____.</w:t>
      </w:r>
    </w:p>
    <w:p w14:paraId="1D902F24" w14:textId="77777777" w:rsidR="00F046F7" w:rsidRPr="00FC7095" w:rsidRDefault="00F046F7" w:rsidP="00F046F7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3</w:t>
      </w:r>
    </w:p>
    <w:p w14:paraId="3F6D2F3A" w14:textId="77777777" w:rsidR="00F046F7" w:rsidRPr="00FC7095" w:rsidRDefault="00F046F7" w:rsidP="00F046F7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5AB991EB" w14:textId="77777777" w:rsidR="00F046F7" w:rsidRPr="00FC7095" w:rsidRDefault="00F046F7" w:rsidP="00F046F7">
      <w:pPr>
        <w:jc w:val="both"/>
        <w:rPr>
          <w:sz w:val="24"/>
          <w:szCs w:val="24"/>
        </w:rPr>
      </w:pPr>
    </w:p>
    <w:p w14:paraId="1C1FDA03" w14:textId="77777777" w:rsidR="00F046F7" w:rsidRPr="00FC7095" w:rsidRDefault="00F046F7" w:rsidP="00F046F7">
      <w:pPr>
        <w:rPr>
          <w:b/>
          <w:i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>Задание 3. Выберите и запишите один правильный ответ.</w:t>
      </w:r>
    </w:p>
    <w:p w14:paraId="0CFB5F50" w14:textId="2030D911" w:rsidR="00F046F7" w:rsidRPr="00FC7095" w:rsidRDefault="00497CCD" w:rsidP="00F046F7">
      <w:pPr>
        <w:jc w:val="both"/>
        <w:rPr>
          <w:sz w:val="24"/>
          <w:szCs w:val="24"/>
        </w:rPr>
      </w:pPr>
      <w:r w:rsidRPr="00FC7095">
        <w:rPr>
          <w:sz w:val="24"/>
          <w:szCs w:val="24"/>
        </w:rPr>
        <w:t>Этническая идентичность формируется в процессе</w:t>
      </w:r>
      <w:r w:rsidR="00F046F7" w:rsidRPr="00FC7095">
        <w:rPr>
          <w:sz w:val="24"/>
          <w:szCs w:val="24"/>
        </w:rPr>
        <w:t>:</w:t>
      </w:r>
    </w:p>
    <w:p w14:paraId="228438B6" w14:textId="77777777" w:rsidR="00F046F7" w:rsidRPr="00FC7095" w:rsidRDefault="00F046F7" w:rsidP="00F046F7">
      <w:pPr>
        <w:jc w:val="both"/>
        <w:rPr>
          <w:sz w:val="24"/>
          <w:szCs w:val="24"/>
        </w:rPr>
      </w:pPr>
    </w:p>
    <w:p w14:paraId="45805DE2" w14:textId="3A316CBC" w:rsidR="00F046F7" w:rsidRPr="00FC7095" w:rsidRDefault="00497CCD" w:rsidP="00793BDA">
      <w:pPr>
        <w:pStyle w:val="af3"/>
        <w:numPr>
          <w:ilvl w:val="0"/>
          <w:numId w:val="26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lastRenderedPageBreak/>
        <w:t>социализации</w:t>
      </w:r>
    </w:p>
    <w:p w14:paraId="689E70AE" w14:textId="5FA612A4" w:rsidR="00F046F7" w:rsidRPr="00FC7095" w:rsidRDefault="00497CCD" w:rsidP="00793BDA">
      <w:pPr>
        <w:pStyle w:val="af3"/>
        <w:numPr>
          <w:ilvl w:val="0"/>
          <w:numId w:val="26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образования</w:t>
      </w:r>
    </w:p>
    <w:p w14:paraId="2155AB4A" w14:textId="22CCAA88" w:rsidR="00F046F7" w:rsidRPr="00FC7095" w:rsidRDefault="00497CCD" w:rsidP="00793BDA">
      <w:pPr>
        <w:pStyle w:val="af3"/>
        <w:numPr>
          <w:ilvl w:val="0"/>
          <w:numId w:val="26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подражания</w:t>
      </w:r>
    </w:p>
    <w:p w14:paraId="6E98F4D2" w14:textId="2DFD6CAA" w:rsidR="00F046F7" w:rsidRPr="00FC7095" w:rsidRDefault="00497CCD" w:rsidP="00793BDA">
      <w:pPr>
        <w:pStyle w:val="af3"/>
        <w:numPr>
          <w:ilvl w:val="0"/>
          <w:numId w:val="26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адаптации</w:t>
      </w:r>
    </w:p>
    <w:p w14:paraId="7CF50C4E" w14:textId="77777777" w:rsidR="00F046F7" w:rsidRPr="00FC7095" w:rsidRDefault="00F046F7" w:rsidP="00F046F7">
      <w:pPr>
        <w:suppressAutoHyphens w:val="0"/>
        <w:autoSpaceDE/>
        <w:rPr>
          <w:b/>
          <w:bCs/>
          <w:sz w:val="24"/>
          <w:szCs w:val="24"/>
          <w:lang w:eastAsia="ru-RU"/>
        </w:rPr>
      </w:pPr>
    </w:p>
    <w:p w14:paraId="5FE5FB74" w14:textId="77777777" w:rsidR="00F046F7" w:rsidRPr="00FC7095" w:rsidRDefault="00F046F7" w:rsidP="00F046F7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Ответ:_____.</w:t>
      </w:r>
    </w:p>
    <w:p w14:paraId="14EC795E" w14:textId="77777777" w:rsidR="00F046F7" w:rsidRPr="00FC7095" w:rsidRDefault="00F046F7" w:rsidP="00F046F7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1</w:t>
      </w:r>
    </w:p>
    <w:p w14:paraId="4EF8D806" w14:textId="77777777" w:rsidR="00F046F7" w:rsidRPr="00FC7095" w:rsidRDefault="00F046F7" w:rsidP="00F046F7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3B8445F5" w14:textId="77777777" w:rsidR="00F046F7" w:rsidRPr="00FC7095" w:rsidRDefault="00F046F7" w:rsidP="00F046F7">
      <w:pPr>
        <w:jc w:val="both"/>
        <w:rPr>
          <w:sz w:val="24"/>
          <w:szCs w:val="24"/>
        </w:rPr>
      </w:pPr>
    </w:p>
    <w:p w14:paraId="5C7C916F" w14:textId="77777777" w:rsidR="00F046F7" w:rsidRPr="00FC7095" w:rsidRDefault="00F046F7" w:rsidP="00F046F7">
      <w:pPr>
        <w:rPr>
          <w:b/>
          <w:i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>Задание 4. Выберите и запишите один правильный ответ.</w:t>
      </w:r>
    </w:p>
    <w:p w14:paraId="31E42977" w14:textId="7DF9CF77" w:rsidR="00F046F7" w:rsidRPr="00FC7095" w:rsidRDefault="00497CCD" w:rsidP="00F046F7">
      <w:pPr>
        <w:jc w:val="both"/>
        <w:rPr>
          <w:sz w:val="24"/>
          <w:szCs w:val="24"/>
        </w:rPr>
      </w:pPr>
      <w:r w:rsidRPr="00FC7095">
        <w:rPr>
          <w:sz w:val="24"/>
          <w:szCs w:val="24"/>
        </w:rPr>
        <w:t>Использование пространственных отношений при коммуникации</w:t>
      </w:r>
      <w:r w:rsidR="00F046F7" w:rsidRPr="00FC7095">
        <w:rPr>
          <w:sz w:val="24"/>
          <w:szCs w:val="24"/>
        </w:rPr>
        <w:t>:</w:t>
      </w:r>
    </w:p>
    <w:p w14:paraId="1917816A" w14:textId="77777777" w:rsidR="00F046F7" w:rsidRPr="00FC7095" w:rsidRDefault="00F046F7" w:rsidP="00F046F7">
      <w:pPr>
        <w:jc w:val="both"/>
        <w:rPr>
          <w:sz w:val="24"/>
          <w:szCs w:val="24"/>
        </w:rPr>
      </w:pPr>
    </w:p>
    <w:p w14:paraId="35CC886A" w14:textId="0132C979" w:rsidR="00F046F7" w:rsidRPr="00FC7095" w:rsidRDefault="00497CCD" w:rsidP="00793BDA">
      <w:pPr>
        <w:pStyle w:val="af3"/>
        <w:numPr>
          <w:ilvl w:val="0"/>
          <w:numId w:val="27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сенсорика</w:t>
      </w:r>
    </w:p>
    <w:p w14:paraId="029A1A3C" w14:textId="47B1BA34" w:rsidR="00F046F7" w:rsidRPr="00FC7095" w:rsidRDefault="00497CCD" w:rsidP="00793BDA">
      <w:pPr>
        <w:pStyle w:val="af3"/>
        <w:numPr>
          <w:ilvl w:val="0"/>
          <w:numId w:val="27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FC7095">
        <w:rPr>
          <w:rFonts w:ascii="Times New Roman" w:hAnsi="Times New Roman"/>
          <w:sz w:val="24"/>
          <w:szCs w:val="24"/>
          <w:lang w:eastAsia="ru-RU"/>
        </w:rPr>
        <w:t>такесика</w:t>
      </w:r>
      <w:proofErr w:type="spellEnd"/>
    </w:p>
    <w:p w14:paraId="6CED2D76" w14:textId="140D8D66" w:rsidR="00F046F7" w:rsidRPr="00FC7095" w:rsidRDefault="00497CCD" w:rsidP="00793BDA">
      <w:pPr>
        <w:pStyle w:val="af3"/>
        <w:numPr>
          <w:ilvl w:val="0"/>
          <w:numId w:val="27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FC7095">
        <w:rPr>
          <w:rFonts w:ascii="Times New Roman" w:hAnsi="Times New Roman"/>
          <w:sz w:val="24"/>
          <w:szCs w:val="24"/>
          <w:lang w:eastAsia="ru-RU"/>
        </w:rPr>
        <w:t>проксемика</w:t>
      </w:r>
      <w:proofErr w:type="spellEnd"/>
    </w:p>
    <w:p w14:paraId="61F5F484" w14:textId="595CF553" w:rsidR="00F046F7" w:rsidRPr="00FC7095" w:rsidRDefault="00497CCD" w:rsidP="00793BDA">
      <w:pPr>
        <w:pStyle w:val="af3"/>
        <w:numPr>
          <w:ilvl w:val="0"/>
          <w:numId w:val="27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FC7095">
        <w:rPr>
          <w:rFonts w:ascii="Times New Roman" w:hAnsi="Times New Roman"/>
          <w:sz w:val="24"/>
          <w:szCs w:val="24"/>
          <w:lang w:eastAsia="ru-RU"/>
        </w:rPr>
        <w:t>хронемика</w:t>
      </w:r>
      <w:proofErr w:type="spellEnd"/>
    </w:p>
    <w:p w14:paraId="33B2450B" w14:textId="77777777" w:rsidR="00F046F7" w:rsidRPr="00FC7095" w:rsidRDefault="00F046F7" w:rsidP="00F046F7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Ответ:_____.</w:t>
      </w:r>
    </w:p>
    <w:p w14:paraId="590F8FB6" w14:textId="45177ACB" w:rsidR="00F046F7" w:rsidRPr="00FC7095" w:rsidRDefault="00F046F7" w:rsidP="00F046F7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 xml:space="preserve">Правильный ответ: </w:t>
      </w:r>
      <w:r w:rsidR="00497CCD" w:rsidRPr="00FC7095">
        <w:rPr>
          <w:b/>
          <w:bCs/>
          <w:sz w:val="24"/>
          <w:szCs w:val="24"/>
          <w:lang w:eastAsia="ru-RU"/>
        </w:rPr>
        <w:t>3</w:t>
      </w:r>
    </w:p>
    <w:p w14:paraId="4509155B" w14:textId="77777777" w:rsidR="00F046F7" w:rsidRPr="00FC7095" w:rsidRDefault="00F046F7" w:rsidP="00F046F7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08850E8B" w14:textId="77777777" w:rsidR="00F046F7" w:rsidRPr="00FC7095" w:rsidRDefault="00F046F7" w:rsidP="00F046F7">
      <w:pPr>
        <w:suppressAutoHyphens w:val="0"/>
        <w:autoSpaceDE/>
        <w:rPr>
          <w:b/>
          <w:bCs/>
          <w:sz w:val="24"/>
          <w:szCs w:val="24"/>
          <w:lang w:eastAsia="ru-RU"/>
        </w:rPr>
      </w:pPr>
    </w:p>
    <w:p w14:paraId="77B69DFC" w14:textId="77777777" w:rsidR="004E4BA4" w:rsidRPr="00FC7095" w:rsidRDefault="00F046F7" w:rsidP="004E4BA4">
      <w:pPr>
        <w:rPr>
          <w:b/>
          <w:i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 xml:space="preserve">Задание 5. </w:t>
      </w:r>
      <w:r w:rsidR="004E4BA4" w:rsidRPr="00FC7095">
        <w:rPr>
          <w:b/>
          <w:iCs/>
          <w:sz w:val="24"/>
          <w:szCs w:val="24"/>
          <w:lang w:eastAsia="ru-RU"/>
        </w:rPr>
        <w:t>Выберите и запишите один правильный ответ.</w:t>
      </w:r>
    </w:p>
    <w:p w14:paraId="33D7BCB7" w14:textId="6C31C5C5" w:rsidR="004E4BA4" w:rsidRPr="00FC7095" w:rsidRDefault="004E4BA4" w:rsidP="004E4BA4">
      <w:pPr>
        <w:jc w:val="both"/>
        <w:rPr>
          <w:sz w:val="24"/>
          <w:szCs w:val="24"/>
        </w:rPr>
      </w:pPr>
      <w:r w:rsidRPr="00FC7095">
        <w:rPr>
          <w:sz w:val="24"/>
          <w:szCs w:val="24"/>
        </w:rPr>
        <w:t>К этапам реализации речевого действия нельзя отнести:</w:t>
      </w:r>
    </w:p>
    <w:p w14:paraId="766F8F2B" w14:textId="77777777" w:rsidR="004E4BA4" w:rsidRPr="00FC7095" w:rsidRDefault="004E4BA4" w:rsidP="004E4BA4">
      <w:pPr>
        <w:jc w:val="both"/>
        <w:rPr>
          <w:sz w:val="24"/>
          <w:szCs w:val="24"/>
        </w:rPr>
      </w:pPr>
    </w:p>
    <w:p w14:paraId="30D46AE5" w14:textId="48C6F115" w:rsidR="004E4BA4" w:rsidRPr="00FC7095" w:rsidRDefault="004E4BA4" w:rsidP="00793BDA">
      <w:pPr>
        <w:pStyle w:val="af3"/>
        <w:numPr>
          <w:ilvl w:val="0"/>
          <w:numId w:val="28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структурирование высказывания</w:t>
      </w:r>
    </w:p>
    <w:p w14:paraId="601599D9" w14:textId="563A5485" w:rsidR="004E4BA4" w:rsidRPr="00FC7095" w:rsidRDefault="004E4BA4" w:rsidP="00793BDA">
      <w:pPr>
        <w:pStyle w:val="af3"/>
        <w:numPr>
          <w:ilvl w:val="0"/>
          <w:numId w:val="28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мышление</w:t>
      </w:r>
    </w:p>
    <w:p w14:paraId="37BBFEB0" w14:textId="30726A4F" w:rsidR="004E4BA4" w:rsidRPr="00FC7095" w:rsidRDefault="004E4BA4" w:rsidP="00793BDA">
      <w:pPr>
        <w:pStyle w:val="af3"/>
        <w:numPr>
          <w:ilvl w:val="0"/>
          <w:numId w:val="28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подготовку высказывания</w:t>
      </w:r>
    </w:p>
    <w:p w14:paraId="42266C25" w14:textId="6972ABEF" w:rsidR="004E4BA4" w:rsidRPr="00FC7095" w:rsidRDefault="004E4BA4" w:rsidP="00793BDA">
      <w:pPr>
        <w:pStyle w:val="af3"/>
        <w:numPr>
          <w:ilvl w:val="0"/>
          <w:numId w:val="28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собственно внешняя речь</w:t>
      </w:r>
    </w:p>
    <w:p w14:paraId="570FA8D9" w14:textId="77777777" w:rsidR="004E4BA4" w:rsidRPr="00FC7095" w:rsidRDefault="004E4BA4" w:rsidP="004E4BA4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Ответ:_____.</w:t>
      </w:r>
    </w:p>
    <w:p w14:paraId="0ECD6BC5" w14:textId="130AE074" w:rsidR="004E4BA4" w:rsidRPr="00FC7095" w:rsidRDefault="004E4BA4" w:rsidP="004E4BA4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2</w:t>
      </w:r>
    </w:p>
    <w:p w14:paraId="79AC1D5C" w14:textId="77777777" w:rsidR="004E4BA4" w:rsidRPr="00FC7095" w:rsidRDefault="004E4BA4" w:rsidP="004E4BA4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1FF19BE2" w14:textId="77777777" w:rsidR="00FC7095" w:rsidRPr="00FC7095" w:rsidRDefault="00FC7095" w:rsidP="004E4BA4">
      <w:pPr>
        <w:suppressAutoHyphens w:val="0"/>
        <w:autoSpaceDE/>
        <w:rPr>
          <w:b/>
          <w:bCs/>
          <w:sz w:val="24"/>
          <w:szCs w:val="24"/>
          <w:lang w:eastAsia="ru-RU"/>
        </w:rPr>
      </w:pPr>
    </w:p>
    <w:p w14:paraId="7B6460FD" w14:textId="77777777" w:rsidR="00FC7095" w:rsidRPr="00FC7095" w:rsidRDefault="00FC7095" w:rsidP="00FC7095">
      <w:pPr>
        <w:widowControl w:val="0"/>
        <w:jc w:val="center"/>
        <w:rPr>
          <w:rFonts w:eastAsia="Calibri"/>
          <w:b/>
          <w:sz w:val="28"/>
          <w:szCs w:val="28"/>
          <w:lang w:eastAsia="en-US"/>
        </w:rPr>
      </w:pPr>
      <w:r w:rsidRPr="00FC7095">
        <w:rPr>
          <w:rFonts w:eastAsia="Calibri"/>
          <w:b/>
          <w:sz w:val="28"/>
          <w:szCs w:val="28"/>
          <w:lang w:eastAsia="en-US"/>
        </w:rPr>
        <w:t>3. Оценочные средства (оценочные материалы) для проведения промежуточной аттестации обучающихся по дисциплине (модулю)</w:t>
      </w:r>
    </w:p>
    <w:p w14:paraId="54E9BF52" w14:textId="77777777" w:rsidR="00FC7095" w:rsidRPr="00FC7095" w:rsidRDefault="00FC7095" w:rsidP="00FC7095">
      <w:pPr>
        <w:widowControl w:val="0"/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14:paraId="7DE1EF80" w14:textId="02F0EBA3" w:rsidR="004E4BA4" w:rsidRPr="00FC7095" w:rsidRDefault="004E4BA4" w:rsidP="00FC7095">
      <w:pPr>
        <w:ind w:firstLine="567"/>
        <w:jc w:val="both"/>
        <w:rPr>
          <w:rFonts w:eastAsia="Calibri"/>
          <w:b/>
          <w:sz w:val="24"/>
          <w:szCs w:val="24"/>
          <w:lang w:eastAsia="en-US"/>
        </w:rPr>
      </w:pPr>
      <w:r w:rsidRPr="00FC7095">
        <w:rPr>
          <w:rFonts w:eastAsia="Calibri"/>
          <w:b/>
          <w:sz w:val="24"/>
          <w:szCs w:val="24"/>
          <w:lang w:eastAsia="en-US"/>
        </w:rPr>
        <w:t>Перечень контрольных заданий и (или) вопросов для оценки сформированности компетенции УК-</w:t>
      </w:r>
      <w:r w:rsidR="00FC7095" w:rsidRPr="00FC7095">
        <w:rPr>
          <w:rFonts w:eastAsia="Calibri"/>
          <w:b/>
          <w:sz w:val="24"/>
          <w:szCs w:val="24"/>
          <w:lang w:eastAsia="en-US"/>
        </w:rPr>
        <w:t>4</w:t>
      </w:r>
      <w:r w:rsidRPr="00FC7095">
        <w:rPr>
          <w:rFonts w:eastAsia="Calibri"/>
          <w:b/>
          <w:sz w:val="24"/>
          <w:szCs w:val="24"/>
          <w:lang w:eastAsia="en-US"/>
        </w:rPr>
        <w:t xml:space="preserve"> (контролируемый индикатор достижения компетенции УК-</w:t>
      </w:r>
      <w:r w:rsidR="00FC7095" w:rsidRPr="00FC7095">
        <w:rPr>
          <w:rFonts w:eastAsia="Calibri"/>
          <w:b/>
          <w:sz w:val="24"/>
          <w:szCs w:val="24"/>
          <w:lang w:eastAsia="en-US"/>
        </w:rPr>
        <w:t>4</w:t>
      </w:r>
      <w:r w:rsidRPr="00FC7095">
        <w:rPr>
          <w:rFonts w:eastAsia="Calibri"/>
          <w:b/>
          <w:sz w:val="24"/>
          <w:szCs w:val="24"/>
          <w:lang w:eastAsia="en-US"/>
        </w:rPr>
        <w:t>.</w:t>
      </w:r>
      <w:r w:rsidR="00FC7095" w:rsidRPr="00FC7095">
        <w:rPr>
          <w:rFonts w:eastAsia="Calibri"/>
          <w:b/>
          <w:sz w:val="24"/>
          <w:szCs w:val="24"/>
          <w:lang w:eastAsia="en-US"/>
        </w:rPr>
        <w:t>1</w:t>
      </w:r>
      <w:r w:rsidRPr="00FC7095">
        <w:rPr>
          <w:rFonts w:eastAsia="Calibri"/>
          <w:b/>
          <w:sz w:val="24"/>
          <w:szCs w:val="24"/>
          <w:lang w:eastAsia="en-US"/>
        </w:rPr>
        <w:t xml:space="preserve">) </w:t>
      </w:r>
    </w:p>
    <w:p w14:paraId="5FADEB4C" w14:textId="77777777" w:rsidR="004E4BA4" w:rsidRPr="00FC7095" w:rsidRDefault="004E4BA4" w:rsidP="004E4BA4">
      <w:pPr>
        <w:rPr>
          <w:b/>
          <w:iCs/>
          <w:sz w:val="24"/>
          <w:szCs w:val="24"/>
          <w:lang w:eastAsia="ru-RU"/>
        </w:rPr>
      </w:pPr>
    </w:p>
    <w:p w14:paraId="6E5F9227" w14:textId="77777777" w:rsidR="004E4BA4" w:rsidRPr="00FC7095" w:rsidRDefault="004E4BA4" w:rsidP="004E4BA4">
      <w:pPr>
        <w:rPr>
          <w:b/>
          <w:i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>Задание 1. Выберите и запишите один правильный ответ.</w:t>
      </w:r>
    </w:p>
    <w:p w14:paraId="6376D69B" w14:textId="77777777" w:rsidR="004E4BA4" w:rsidRPr="00FC7095" w:rsidRDefault="004E4BA4" w:rsidP="004E4BA4">
      <w:pPr>
        <w:jc w:val="both"/>
        <w:rPr>
          <w:sz w:val="24"/>
          <w:szCs w:val="24"/>
        </w:rPr>
      </w:pPr>
      <w:r w:rsidRPr="00FC7095">
        <w:rPr>
          <w:sz w:val="24"/>
          <w:szCs w:val="24"/>
        </w:rPr>
        <w:t>Вид аккультурации, который является результатом негативной этнической идентичности и негативной этнической толерантности:</w:t>
      </w:r>
    </w:p>
    <w:p w14:paraId="6113DCA3" w14:textId="77777777" w:rsidR="004E4BA4" w:rsidRPr="00FC7095" w:rsidRDefault="004E4BA4" w:rsidP="004E4BA4">
      <w:pPr>
        <w:jc w:val="both"/>
        <w:rPr>
          <w:sz w:val="24"/>
          <w:szCs w:val="24"/>
        </w:rPr>
      </w:pPr>
    </w:p>
    <w:p w14:paraId="52043B5F" w14:textId="77777777" w:rsidR="004E4BA4" w:rsidRPr="00FC7095" w:rsidRDefault="004E4BA4" w:rsidP="00793BDA">
      <w:pPr>
        <w:pStyle w:val="af3"/>
        <w:numPr>
          <w:ilvl w:val="0"/>
          <w:numId w:val="29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сегрегация</w:t>
      </w:r>
    </w:p>
    <w:p w14:paraId="07668368" w14:textId="77777777" w:rsidR="004E4BA4" w:rsidRPr="00FC7095" w:rsidRDefault="004E4BA4" w:rsidP="00793BDA">
      <w:pPr>
        <w:pStyle w:val="af3"/>
        <w:numPr>
          <w:ilvl w:val="0"/>
          <w:numId w:val="29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интеграция</w:t>
      </w:r>
    </w:p>
    <w:p w14:paraId="02CBE2BC" w14:textId="77777777" w:rsidR="004E4BA4" w:rsidRPr="00FC7095" w:rsidRDefault="004E4BA4" w:rsidP="00793BDA">
      <w:pPr>
        <w:pStyle w:val="af3"/>
        <w:numPr>
          <w:ilvl w:val="0"/>
          <w:numId w:val="29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ассимиляция</w:t>
      </w:r>
    </w:p>
    <w:p w14:paraId="62C5F161" w14:textId="77777777" w:rsidR="004E4BA4" w:rsidRPr="00FC7095" w:rsidRDefault="004E4BA4" w:rsidP="00793BDA">
      <w:pPr>
        <w:pStyle w:val="af3"/>
        <w:numPr>
          <w:ilvl w:val="0"/>
          <w:numId w:val="29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lastRenderedPageBreak/>
        <w:t>маргинализация</w:t>
      </w:r>
    </w:p>
    <w:p w14:paraId="5ECA0116" w14:textId="77777777" w:rsidR="004E4BA4" w:rsidRPr="00FC7095" w:rsidRDefault="004E4BA4" w:rsidP="004E4BA4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Ответ:_____.</w:t>
      </w:r>
    </w:p>
    <w:p w14:paraId="06989A96" w14:textId="77777777" w:rsidR="004E4BA4" w:rsidRPr="00FC7095" w:rsidRDefault="004E4BA4" w:rsidP="004E4BA4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4</w:t>
      </w:r>
    </w:p>
    <w:p w14:paraId="276F2E0E" w14:textId="77777777" w:rsidR="004E4BA4" w:rsidRPr="00FC7095" w:rsidRDefault="004E4BA4" w:rsidP="004E4BA4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6870C508" w14:textId="6F46A673" w:rsidR="004E4BA4" w:rsidRPr="00FC7095" w:rsidRDefault="004E4BA4" w:rsidP="004E4BA4">
      <w:pPr>
        <w:rPr>
          <w:b/>
          <w:bCs/>
          <w:sz w:val="24"/>
          <w:szCs w:val="24"/>
          <w:lang w:eastAsia="ru-RU"/>
        </w:rPr>
      </w:pPr>
    </w:p>
    <w:p w14:paraId="4943BB1E" w14:textId="77777777" w:rsidR="004E4BA4" w:rsidRPr="00FC7095" w:rsidRDefault="004E4BA4" w:rsidP="004E4BA4">
      <w:pPr>
        <w:rPr>
          <w:b/>
          <w:b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 xml:space="preserve">Задание 2. </w:t>
      </w:r>
      <w:r w:rsidRPr="00FC7095">
        <w:rPr>
          <w:b/>
          <w:bCs/>
          <w:sz w:val="24"/>
          <w:szCs w:val="24"/>
          <w:lang w:eastAsia="ru-RU"/>
        </w:rPr>
        <w:t>Запишите пропущенное слово.</w:t>
      </w:r>
    </w:p>
    <w:p w14:paraId="466E475D" w14:textId="587C5344" w:rsidR="004E4BA4" w:rsidRPr="00FC7095" w:rsidRDefault="004E4BA4" w:rsidP="004E4BA4">
      <w:pPr>
        <w:rPr>
          <w:sz w:val="24"/>
          <w:szCs w:val="24"/>
          <w:lang w:eastAsia="ru-RU"/>
        </w:rPr>
      </w:pPr>
      <w:r w:rsidRPr="00FC7095">
        <w:rPr>
          <w:sz w:val="24"/>
          <w:szCs w:val="24"/>
        </w:rPr>
        <w:t>Вариант аккультурации, в ходе которого индивид полностью утрачивает связь с родной культурой, но при этом не принимает культуры большинства, называют _____________.</w:t>
      </w:r>
    </w:p>
    <w:p w14:paraId="0FB48FFB" w14:textId="77777777" w:rsidR="004E4BA4" w:rsidRPr="00FC7095" w:rsidRDefault="004E4BA4" w:rsidP="004E4BA4">
      <w:pPr>
        <w:rPr>
          <w:b/>
          <w:bCs/>
          <w:sz w:val="24"/>
          <w:szCs w:val="24"/>
          <w:lang w:eastAsia="ru-RU"/>
        </w:rPr>
      </w:pPr>
    </w:p>
    <w:p w14:paraId="1D0457D1" w14:textId="77777777" w:rsidR="004E4BA4" w:rsidRPr="00FC7095" w:rsidRDefault="004E4BA4" w:rsidP="004E4BA4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Ответ:______________________.</w:t>
      </w:r>
    </w:p>
    <w:p w14:paraId="4AA9B947" w14:textId="44186116" w:rsidR="004E4BA4" w:rsidRPr="00FC7095" w:rsidRDefault="004E4BA4" w:rsidP="004E4BA4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маргинализацией</w:t>
      </w:r>
    </w:p>
    <w:p w14:paraId="6C35B627" w14:textId="77777777" w:rsidR="004E4BA4" w:rsidRPr="00FC7095" w:rsidRDefault="004E4BA4" w:rsidP="004E4BA4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2 (1 – минимальная сложность, 3 – максимальная сложность).</w:t>
      </w:r>
    </w:p>
    <w:p w14:paraId="6399DC71" w14:textId="77777777" w:rsidR="004E4BA4" w:rsidRPr="00FC7095" w:rsidRDefault="004E4BA4" w:rsidP="004E4BA4">
      <w:pPr>
        <w:rPr>
          <w:sz w:val="24"/>
          <w:szCs w:val="24"/>
        </w:rPr>
      </w:pPr>
    </w:p>
    <w:p w14:paraId="51C581A3" w14:textId="6ABDB7F2" w:rsidR="004E4BA4" w:rsidRPr="00FC7095" w:rsidRDefault="004E4BA4" w:rsidP="004E4BA4">
      <w:pPr>
        <w:rPr>
          <w:b/>
          <w:i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>Задание 3. Выберите и запишите один правильный ответ.</w:t>
      </w:r>
    </w:p>
    <w:p w14:paraId="210B3969" w14:textId="5DD87B5E" w:rsidR="004E4BA4" w:rsidRPr="00FC7095" w:rsidRDefault="004E4BA4" w:rsidP="004E4BA4">
      <w:pPr>
        <w:jc w:val="both"/>
        <w:rPr>
          <w:sz w:val="24"/>
          <w:szCs w:val="24"/>
        </w:rPr>
      </w:pPr>
      <w:r w:rsidRPr="00FC7095">
        <w:rPr>
          <w:sz w:val="24"/>
          <w:szCs w:val="24"/>
        </w:rPr>
        <w:t>То, какое значение в данной культуре имеют интересы личности и коллектива, показывает измерение:</w:t>
      </w:r>
    </w:p>
    <w:p w14:paraId="46A639E6" w14:textId="77777777" w:rsidR="004E4BA4" w:rsidRPr="00FC7095" w:rsidRDefault="004E4BA4" w:rsidP="004E4BA4">
      <w:pPr>
        <w:jc w:val="both"/>
        <w:rPr>
          <w:sz w:val="24"/>
          <w:szCs w:val="24"/>
        </w:rPr>
      </w:pPr>
    </w:p>
    <w:p w14:paraId="720814B4" w14:textId="165281C6" w:rsidR="004E4BA4" w:rsidRPr="00FC7095" w:rsidRDefault="004E4BA4" w:rsidP="00793BDA">
      <w:pPr>
        <w:pStyle w:val="af3"/>
        <w:numPr>
          <w:ilvl w:val="0"/>
          <w:numId w:val="30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FC7095">
        <w:rPr>
          <w:rFonts w:ascii="Times New Roman" w:hAnsi="Times New Roman"/>
          <w:sz w:val="24"/>
          <w:szCs w:val="24"/>
          <w:lang w:eastAsia="ru-RU"/>
        </w:rPr>
        <w:t>дистация</w:t>
      </w:r>
      <w:proofErr w:type="spellEnd"/>
      <w:r w:rsidRPr="00FC7095">
        <w:rPr>
          <w:rFonts w:ascii="Times New Roman" w:hAnsi="Times New Roman"/>
          <w:sz w:val="24"/>
          <w:szCs w:val="24"/>
          <w:lang w:eastAsia="ru-RU"/>
        </w:rPr>
        <w:t xml:space="preserve"> власти</w:t>
      </w:r>
    </w:p>
    <w:p w14:paraId="3B0F29AA" w14:textId="1768F6D2" w:rsidR="004E4BA4" w:rsidRPr="00FC7095" w:rsidRDefault="004E4BA4" w:rsidP="00793BDA">
      <w:pPr>
        <w:pStyle w:val="af3"/>
        <w:numPr>
          <w:ilvl w:val="0"/>
          <w:numId w:val="30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коллективизм — индивидуализм культуры</w:t>
      </w:r>
    </w:p>
    <w:p w14:paraId="4FBE245E" w14:textId="64299A0E" w:rsidR="004E4BA4" w:rsidRPr="00FC7095" w:rsidRDefault="004E4BA4" w:rsidP="00793BDA">
      <w:pPr>
        <w:pStyle w:val="af3"/>
        <w:numPr>
          <w:ilvl w:val="0"/>
          <w:numId w:val="30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FC7095">
        <w:rPr>
          <w:rFonts w:ascii="Times New Roman" w:hAnsi="Times New Roman"/>
          <w:sz w:val="24"/>
          <w:szCs w:val="24"/>
          <w:lang w:eastAsia="ru-RU"/>
        </w:rPr>
        <w:t>хронемика</w:t>
      </w:r>
      <w:proofErr w:type="spellEnd"/>
      <w:r w:rsidRPr="00FC7095">
        <w:rPr>
          <w:rFonts w:ascii="Times New Roman" w:hAnsi="Times New Roman"/>
          <w:sz w:val="24"/>
          <w:szCs w:val="24"/>
          <w:lang w:eastAsia="ru-RU"/>
        </w:rPr>
        <w:t xml:space="preserve"> культуры</w:t>
      </w:r>
    </w:p>
    <w:p w14:paraId="4C85FA2C" w14:textId="5A502E0C" w:rsidR="004E4BA4" w:rsidRPr="00FC7095" w:rsidRDefault="004E4BA4" w:rsidP="00793BDA">
      <w:pPr>
        <w:pStyle w:val="af3"/>
        <w:numPr>
          <w:ilvl w:val="0"/>
          <w:numId w:val="30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избегание неопределенности</w:t>
      </w:r>
    </w:p>
    <w:p w14:paraId="4ADB4386" w14:textId="77777777" w:rsidR="004E4BA4" w:rsidRPr="00FC7095" w:rsidRDefault="004E4BA4" w:rsidP="004E4BA4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Ответ:_____.</w:t>
      </w:r>
    </w:p>
    <w:p w14:paraId="58BA47D7" w14:textId="726563F4" w:rsidR="004E4BA4" w:rsidRPr="00FC7095" w:rsidRDefault="004E4BA4" w:rsidP="004E4BA4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2</w:t>
      </w:r>
    </w:p>
    <w:p w14:paraId="7D62ECFA" w14:textId="77777777" w:rsidR="004E4BA4" w:rsidRPr="00FC7095" w:rsidRDefault="004E4BA4" w:rsidP="004E4BA4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76FDBCF5" w14:textId="572A25E9" w:rsidR="004E4BA4" w:rsidRPr="00FC7095" w:rsidRDefault="004E4BA4" w:rsidP="004E4BA4">
      <w:pPr>
        <w:rPr>
          <w:sz w:val="24"/>
          <w:szCs w:val="24"/>
        </w:rPr>
      </w:pPr>
    </w:p>
    <w:p w14:paraId="7F46F50B" w14:textId="77777777" w:rsidR="004E4BA4" w:rsidRPr="00FC7095" w:rsidRDefault="004E4BA4" w:rsidP="004E4BA4">
      <w:pPr>
        <w:rPr>
          <w:b/>
          <w:i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>Задание 4. Выберите и запишите один правильный ответ.</w:t>
      </w:r>
    </w:p>
    <w:p w14:paraId="60339284" w14:textId="7242575E" w:rsidR="004E4BA4" w:rsidRPr="00FC7095" w:rsidRDefault="004E4BA4" w:rsidP="004E4BA4">
      <w:pPr>
        <w:jc w:val="both"/>
        <w:rPr>
          <w:sz w:val="24"/>
          <w:szCs w:val="24"/>
        </w:rPr>
      </w:pPr>
      <w:r w:rsidRPr="00FC7095">
        <w:rPr>
          <w:sz w:val="24"/>
          <w:szCs w:val="24"/>
        </w:rPr>
        <w:t>Реклама представляет собой разновидность __________________ коммуникации.</w:t>
      </w:r>
    </w:p>
    <w:p w14:paraId="3588C4F8" w14:textId="77777777" w:rsidR="004E4BA4" w:rsidRPr="00FC7095" w:rsidRDefault="004E4BA4" w:rsidP="004E4BA4">
      <w:pPr>
        <w:jc w:val="both"/>
        <w:rPr>
          <w:sz w:val="24"/>
          <w:szCs w:val="24"/>
        </w:rPr>
      </w:pPr>
    </w:p>
    <w:p w14:paraId="5AF930F7" w14:textId="19C38930" w:rsidR="004E4BA4" w:rsidRPr="00FC7095" w:rsidRDefault="004E4BA4" w:rsidP="00793BDA">
      <w:pPr>
        <w:pStyle w:val="af3"/>
        <w:numPr>
          <w:ilvl w:val="0"/>
          <w:numId w:val="32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реактивной</w:t>
      </w:r>
    </w:p>
    <w:p w14:paraId="24D84986" w14:textId="65D8A155" w:rsidR="004E4BA4" w:rsidRPr="00FC7095" w:rsidRDefault="004E4BA4" w:rsidP="00793BDA">
      <w:pPr>
        <w:pStyle w:val="af3"/>
        <w:numPr>
          <w:ilvl w:val="0"/>
          <w:numId w:val="32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рекреативной</w:t>
      </w:r>
    </w:p>
    <w:p w14:paraId="188972B2" w14:textId="4D5A476E" w:rsidR="004E4BA4" w:rsidRPr="00FC7095" w:rsidRDefault="004E4BA4" w:rsidP="00793BDA">
      <w:pPr>
        <w:pStyle w:val="af3"/>
        <w:numPr>
          <w:ilvl w:val="0"/>
          <w:numId w:val="32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убеждающей</w:t>
      </w:r>
    </w:p>
    <w:p w14:paraId="6C01E869" w14:textId="08AB79DB" w:rsidR="004E4BA4" w:rsidRPr="00FC7095" w:rsidRDefault="004E4BA4" w:rsidP="00793BDA">
      <w:pPr>
        <w:pStyle w:val="af3"/>
        <w:numPr>
          <w:ilvl w:val="0"/>
          <w:numId w:val="32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аффективно-оценочной</w:t>
      </w:r>
    </w:p>
    <w:p w14:paraId="203DE481" w14:textId="77777777" w:rsidR="004E4BA4" w:rsidRPr="00FC7095" w:rsidRDefault="004E4BA4" w:rsidP="004E4BA4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Ответ:_____.</w:t>
      </w:r>
    </w:p>
    <w:p w14:paraId="0173F31F" w14:textId="69AE640D" w:rsidR="004E4BA4" w:rsidRPr="00FC7095" w:rsidRDefault="004E4BA4" w:rsidP="004E4BA4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3</w:t>
      </w:r>
    </w:p>
    <w:p w14:paraId="58429FF6" w14:textId="77777777" w:rsidR="004E4BA4" w:rsidRPr="00FC7095" w:rsidRDefault="004E4BA4" w:rsidP="004E4BA4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0EFF86F3" w14:textId="77777777" w:rsidR="004E4BA4" w:rsidRPr="00FC7095" w:rsidRDefault="004E4BA4" w:rsidP="004E4BA4">
      <w:pPr>
        <w:suppressAutoHyphens w:val="0"/>
        <w:autoSpaceDE/>
        <w:rPr>
          <w:b/>
          <w:bCs/>
          <w:sz w:val="24"/>
          <w:szCs w:val="24"/>
          <w:lang w:eastAsia="ru-RU"/>
        </w:rPr>
      </w:pPr>
    </w:p>
    <w:p w14:paraId="0581CD12" w14:textId="77777777" w:rsidR="004E4BA4" w:rsidRPr="00FC7095" w:rsidRDefault="004E4BA4" w:rsidP="004E4BA4">
      <w:pPr>
        <w:rPr>
          <w:b/>
          <w:i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>Задание 5. Выберите и запишите один правильный ответ.</w:t>
      </w:r>
    </w:p>
    <w:p w14:paraId="5FA4D306" w14:textId="0BB6AF94" w:rsidR="004E4BA4" w:rsidRPr="00FC7095" w:rsidRDefault="00016194" w:rsidP="004E4BA4">
      <w:pPr>
        <w:jc w:val="both"/>
        <w:rPr>
          <w:sz w:val="24"/>
          <w:szCs w:val="24"/>
        </w:rPr>
      </w:pPr>
      <w:r w:rsidRPr="00FC7095">
        <w:rPr>
          <w:sz w:val="24"/>
          <w:szCs w:val="24"/>
        </w:rPr>
        <w:t>Представление о том, что свято для человека, группы, общества в целом называется _____________.</w:t>
      </w:r>
    </w:p>
    <w:p w14:paraId="514082D1" w14:textId="77777777" w:rsidR="004E4BA4" w:rsidRPr="00FC7095" w:rsidRDefault="004E4BA4" w:rsidP="004E4BA4">
      <w:pPr>
        <w:jc w:val="both"/>
        <w:rPr>
          <w:sz w:val="24"/>
          <w:szCs w:val="24"/>
        </w:rPr>
      </w:pPr>
    </w:p>
    <w:p w14:paraId="32E76C82" w14:textId="6EB89293" w:rsidR="004E4BA4" w:rsidRPr="00FC7095" w:rsidRDefault="00016194" w:rsidP="00793BDA">
      <w:pPr>
        <w:pStyle w:val="af3"/>
        <w:numPr>
          <w:ilvl w:val="0"/>
          <w:numId w:val="31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артефактом</w:t>
      </w:r>
    </w:p>
    <w:p w14:paraId="733A963C" w14:textId="5BB20628" w:rsidR="004E4BA4" w:rsidRPr="00FC7095" w:rsidRDefault="00016194" w:rsidP="00793BDA">
      <w:pPr>
        <w:pStyle w:val="af3"/>
        <w:numPr>
          <w:ilvl w:val="0"/>
          <w:numId w:val="31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нормой</w:t>
      </w:r>
    </w:p>
    <w:p w14:paraId="29A261ED" w14:textId="35C3EF0A" w:rsidR="004E4BA4" w:rsidRPr="00FC7095" w:rsidRDefault="00016194" w:rsidP="00793BDA">
      <w:pPr>
        <w:pStyle w:val="af3"/>
        <w:numPr>
          <w:ilvl w:val="0"/>
          <w:numId w:val="31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ценностью</w:t>
      </w:r>
    </w:p>
    <w:p w14:paraId="55938AC0" w14:textId="5F99203A" w:rsidR="004E4BA4" w:rsidRPr="00FC7095" w:rsidRDefault="00016194" w:rsidP="00793BDA">
      <w:pPr>
        <w:pStyle w:val="af3"/>
        <w:numPr>
          <w:ilvl w:val="0"/>
          <w:numId w:val="31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нравами</w:t>
      </w:r>
    </w:p>
    <w:p w14:paraId="183ED6CC" w14:textId="77777777" w:rsidR="004E4BA4" w:rsidRPr="00FC7095" w:rsidRDefault="004E4BA4" w:rsidP="004E4BA4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lastRenderedPageBreak/>
        <w:t>Ответ:_____.</w:t>
      </w:r>
    </w:p>
    <w:p w14:paraId="3DC30AEE" w14:textId="21A0AF93" w:rsidR="004E4BA4" w:rsidRPr="00FC7095" w:rsidRDefault="004E4BA4" w:rsidP="004E4BA4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 xml:space="preserve">Правильный ответ: </w:t>
      </w:r>
      <w:r w:rsidR="00016194" w:rsidRPr="00FC7095">
        <w:rPr>
          <w:b/>
          <w:bCs/>
          <w:sz w:val="24"/>
          <w:szCs w:val="24"/>
          <w:lang w:eastAsia="ru-RU"/>
        </w:rPr>
        <w:t>3</w:t>
      </w:r>
    </w:p>
    <w:p w14:paraId="7E87167D" w14:textId="77777777" w:rsidR="004E4BA4" w:rsidRPr="00FC7095" w:rsidRDefault="004E4BA4" w:rsidP="004E4BA4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2E586761" w14:textId="77777777" w:rsidR="00016194" w:rsidRPr="00FC7095" w:rsidRDefault="00016194" w:rsidP="004E4BA4">
      <w:pPr>
        <w:rPr>
          <w:sz w:val="24"/>
          <w:szCs w:val="24"/>
        </w:rPr>
      </w:pPr>
    </w:p>
    <w:p w14:paraId="018065BB" w14:textId="77777777" w:rsidR="00FC7095" w:rsidRPr="00FC7095" w:rsidRDefault="00FC7095" w:rsidP="00FC7095">
      <w:pPr>
        <w:widowControl w:val="0"/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14:paraId="35CB5CEC" w14:textId="27EF3576" w:rsidR="00FC7095" w:rsidRPr="00FC7095" w:rsidRDefault="00FC7095" w:rsidP="00FC7095">
      <w:pPr>
        <w:ind w:firstLine="567"/>
        <w:jc w:val="both"/>
        <w:rPr>
          <w:rFonts w:eastAsia="Calibri"/>
          <w:b/>
          <w:sz w:val="24"/>
          <w:szCs w:val="24"/>
          <w:lang w:eastAsia="en-US"/>
        </w:rPr>
      </w:pPr>
      <w:r w:rsidRPr="00FC7095">
        <w:rPr>
          <w:rFonts w:eastAsia="Calibri"/>
          <w:b/>
          <w:sz w:val="24"/>
          <w:szCs w:val="24"/>
          <w:lang w:eastAsia="en-US"/>
        </w:rPr>
        <w:t xml:space="preserve">Перечень контрольных заданий и (или) вопросов для оценки сформированности компетенции УК-4 (контролируемый индикатор достижения компетенции УК-4.2) </w:t>
      </w:r>
    </w:p>
    <w:p w14:paraId="64ECB63A" w14:textId="77777777" w:rsidR="00016194" w:rsidRPr="00FC7095" w:rsidRDefault="00016194" w:rsidP="00016194">
      <w:pPr>
        <w:rPr>
          <w:b/>
          <w:iCs/>
          <w:sz w:val="24"/>
          <w:szCs w:val="24"/>
          <w:lang w:eastAsia="ru-RU"/>
        </w:rPr>
      </w:pPr>
    </w:p>
    <w:p w14:paraId="6817CD9F" w14:textId="77777777" w:rsidR="00016194" w:rsidRPr="00FC7095" w:rsidRDefault="00016194" w:rsidP="00016194">
      <w:pPr>
        <w:rPr>
          <w:b/>
          <w:i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>Задание 1. Выберите и запишите один правильный ответ.</w:t>
      </w:r>
    </w:p>
    <w:p w14:paraId="743844F2" w14:textId="3124109E" w:rsidR="00016194" w:rsidRPr="00FC7095" w:rsidRDefault="00016194" w:rsidP="00016194">
      <w:pPr>
        <w:jc w:val="both"/>
        <w:rPr>
          <w:sz w:val="24"/>
          <w:szCs w:val="24"/>
        </w:rPr>
      </w:pPr>
      <w:r w:rsidRPr="00FC7095">
        <w:rPr>
          <w:sz w:val="24"/>
          <w:szCs w:val="24"/>
        </w:rPr>
        <w:t>При описании объекта человек разводит руками, чтобы показать его большой объем. Этот жест следует отнести к:</w:t>
      </w:r>
    </w:p>
    <w:p w14:paraId="2DB9DF3E" w14:textId="77777777" w:rsidR="00016194" w:rsidRPr="00FC7095" w:rsidRDefault="00016194" w:rsidP="00016194">
      <w:pPr>
        <w:jc w:val="both"/>
        <w:rPr>
          <w:sz w:val="24"/>
          <w:szCs w:val="24"/>
        </w:rPr>
      </w:pPr>
    </w:p>
    <w:p w14:paraId="4EB61395" w14:textId="6C2EFB26" w:rsidR="00016194" w:rsidRPr="00FC7095" w:rsidRDefault="00016194" w:rsidP="00793BDA">
      <w:pPr>
        <w:pStyle w:val="af3"/>
        <w:numPr>
          <w:ilvl w:val="0"/>
          <w:numId w:val="33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жестам-эмблемам</w:t>
      </w:r>
    </w:p>
    <w:p w14:paraId="3A1A0E9A" w14:textId="1A4F47CB" w:rsidR="00016194" w:rsidRPr="00FC7095" w:rsidRDefault="00016194" w:rsidP="00793BDA">
      <w:pPr>
        <w:pStyle w:val="af3"/>
        <w:numPr>
          <w:ilvl w:val="0"/>
          <w:numId w:val="33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жестам-иллюстрациям</w:t>
      </w:r>
    </w:p>
    <w:p w14:paraId="14AEEAC3" w14:textId="669585CF" w:rsidR="00016194" w:rsidRPr="00FC7095" w:rsidRDefault="00016194" w:rsidP="00793BDA">
      <w:pPr>
        <w:pStyle w:val="af3"/>
        <w:numPr>
          <w:ilvl w:val="0"/>
          <w:numId w:val="33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ритуальным жестам</w:t>
      </w:r>
    </w:p>
    <w:p w14:paraId="1570F2E4" w14:textId="21012A2E" w:rsidR="00016194" w:rsidRPr="00FC7095" w:rsidRDefault="00016194" w:rsidP="00793BDA">
      <w:pPr>
        <w:pStyle w:val="af3"/>
        <w:numPr>
          <w:ilvl w:val="0"/>
          <w:numId w:val="33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модальным жестам</w:t>
      </w:r>
    </w:p>
    <w:p w14:paraId="2922C336" w14:textId="77777777" w:rsidR="00016194" w:rsidRPr="00FC7095" w:rsidRDefault="00016194" w:rsidP="00016194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Ответ:_____.</w:t>
      </w:r>
    </w:p>
    <w:p w14:paraId="35A7B2CE" w14:textId="084B66A9" w:rsidR="00016194" w:rsidRPr="00FC7095" w:rsidRDefault="00016194" w:rsidP="00016194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2</w:t>
      </w:r>
    </w:p>
    <w:p w14:paraId="7D83478C" w14:textId="77777777" w:rsidR="00016194" w:rsidRPr="00FC7095" w:rsidRDefault="00016194" w:rsidP="00016194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305CC756" w14:textId="77777777" w:rsidR="00016194" w:rsidRPr="00FC7095" w:rsidRDefault="00016194" w:rsidP="00016194">
      <w:pPr>
        <w:rPr>
          <w:b/>
          <w:bCs/>
          <w:sz w:val="24"/>
          <w:szCs w:val="24"/>
          <w:lang w:eastAsia="ru-RU"/>
        </w:rPr>
      </w:pPr>
    </w:p>
    <w:p w14:paraId="72580348" w14:textId="77777777" w:rsidR="00016194" w:rsidRPr="00FC7095" w:rsidRDefault="00016194" w:rsidP="00016194">
      <w:pPr>
        <w:rPr>
          <w:b/>
          <w:b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 xml:space="preserve">Задание 2. </w:t>
      </w:r>
      <w:r w:rsidRPr="00FC7095">
        <w:rPr>
          <w:b/>
          <w:bCs/>
          <w:sz w:val="24"/>
          <w:szCs w:val="24"/>
          <w:lang w:eastAsia="ru-RU"/>
        </w:rPr>
        <w:t>Запишите пропущенное слово.</w:t>
      </w:r>
    </w:p>
    <w:p w14:paraId="79FAED82" w14:textId="70CED46E" w:rsidR="00016194" w:rsidRPr="00FC7095" w:rsidRDefault="00E97EF1" w:rsidP="00016194">
      <w:pPr>
        <w:rPr>
          <w:sz w:val="24"/>
          <w:szCs w:val="24"/>
        </w:rPr>
      </w:pPr>
      <w:r w:rsidRPr="00FC7095">
        <w:rPr>
          <w:sz w:val="24"/>
          <w:szCs w:val="24"/>
        </w:rPr>
        <w:t>Человек воспринимает как агрессию вторжение в __________________ зону.</w:t>
      </w:r>
    </w:p>
    <w:p w14:paraId="0BC2A65F" w14:textId="77777777" w:rsidR="00E97EF1" w:rsidRPr="00FC7095" w:rsidRDefault="00E97EF1" w:rsidP="00016194">
      <w:pPr>
        <w:rPr>
          <w:b/>
          <w:bCs/>
          <w:sz w:val="24"/>
          <w:szCs w:val="24"/>
          <w:lang w:eastAsia="ru-RU"/>
        </w:rPr>
      </w:pPr>
    </w:p>
    <w:p w14:paraId="2A767EC7" w14:textId="77777777" w:rsidR="00016194" w:rsidRPr="00FC7095" w:rsidRDefault="00016194" w:rsidP="00016194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Ответ:______________________.</w:t>
      </w:r>
    </w:p>
    <w:p w14:paraId="1EEA5729" w14:textId="2CDD51CD" w:rsidR="00016194" w:rsidRPr="00FC7095" w:rsidRDefault="00016194" w:rsidP="00016194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 xml:space="preserve">Правильный ответ: </w:t>
      </w:r>
      <w:r w:rsidR="00E97EF1" w:rsidRPr="00FC7095">
        <w:rPr>
          <w:b/>
          <w:bCs/>
          <w:sz w:val="24"/>
          <w:szCs w:val="24"/>
          <w:lang w:eastAsia="ru-RU"/>
        </w:rPr>
        <w:t>интимную</w:t>
      </w:r>
    </w:p>
    <w:p w14:paraId="1F1E8295" w14:textId="77777777" w:rsidR="00016194" w:rsidRPr="00FC7095" w:rsidRDefault="00016194" w:rsidP="00016194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2 (1 – минимальная сложность, 3 – максимальная сложность).</w:t>
      </w:r>
    </w:p>
    <w:p w14:paraId="70845AEE" w14:textId="77777777" w:rsidR="00016194" w:rsidRPr="00FC7095" w:rsidRDefault="00016194" w:rsidP="00016194">
      <w:pPr>
        <w:rPr>
          <w:sz w:val="24"/>
          <w:szCs w:val="24"/>
        </w:rPr>
      </w:pPr>
    </w:p>
    <w:p w14:paraId="20A13D45" w14:textId="77777777" w:rsidR="00016194" w:rsidRPr="00FC7095" w:rsidRDefault="00016194" w:rsidP="00016194">
      <w:pPr>
        <w:rPr>
          <w:b/>
          <w:i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>Задание 3. Выберите и запишите один правильный ответ.</w:t>
      </w:r>
    </w:p>
    <w:p w14:paraId="64B84D9E" w14:textId="77F7B2C8" w:rsidR="00016194" w:rsidRPr="00FC7095" w:rsidRDefault="002E26D1" w:rsidP="00016194">
      <w:pPr>
        <w:jc w:val="both"/>
        <w:rPr>
          <w:sz w:val="24"/>
          <w:szCs w:val="24"/>
        </w:rPr>
      </w:pPr>
      <w:r w:rsidRPr="00FC7095">
        <w:rPr>
          <w:sz w:val="24"/>
          <w:szCs w:val="24"/>
        </w:rPr>
        <w:t>Тактика налаживания личных связей, знакомств в организации и последующее использование этих связей для получения информации, советов, поддержки называется:</w:t>
      </w:r>
    </w:p>
    <w:p w14:paraId="0D86802A" w14:textId="77777777" w:rsidR="00016194" w:rsidRPr="00FC7095" w:rsidRDefault="00016194" w:rsidP="00016194">
      <w:pPr>
        <w:jc w:val="both"/>
        <w:rPr>
          <w:sz w:val="24"/>
          <w:szCs w:val="24"/>
        </w:rPr>
      </w:pPr>
    </w:p>
    <w:p w14:paraId="1131C45E" w14:textId="3D46FCA7" w:rsidR="002E26D1" w:rsidRPr="00FC7095" w:rsidRDefault="002E26D1" w:rsidP="00793BDA">
      <w:pPr>
        <w:pStyle w:val="af3"/>
        <w:numPr>
          <w:ilvl w:val="0"/>
          <w:numId w:val="34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формальной коммуникацией</w:t>
      </w:r>
    </w:p>
    <w:p w14:paraId="3158DBE1" w14:textId="1B164BDD" w:rsidR="00016194" w:rsidRPr="00FC7095" w:rsidRDefault="002E26D1" w:rsidP="00793BDA">
      <w:pPr>
        <w:pStyle w:val="af3"/>
        <w:numPr>
          <w:ilvl w:val="0"/>
          <w:numId w:val="34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установление коммуникативных сетей</w:t>
      </w:r>
    </w:p>
    <w:p w14:paraId="64ECA15C" w14:textId="77777777" w:rsidR="002E26D1" w:rsidRPr="00FC7095" w:rsidRDefault="002E26D1" w:rsidP="00793BDA">
      <w:pPr>
        <w:pStyle w:val="af3"/>
        <w:numPr>
          <w:ilvl w:val="0"/>
          <w:numId w:val="34"/>
        </w:numPr>
        <w:suppressAutoHyphens w:val="0"/>
        <w:rPr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деловой коммуникацией</w:t>
      </w:r>
    </w:p>
    <w:p w14:paraId="427A2626" w14:textId="1C4D84CE" w:rsidR="002E26D1" w:rsidRPr="00FC7095" w:rsidRDefault="002E26D1" w:rsidP="00793BDA">
      <w:pPr>
        <w:pStyle w:val="af3"/>
        <w:numPr>
          <w:ilvl w:val="0"/>
          <w:numId w:val="34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личной коммуникацией</w:t>
      </w:r>
    </w:p>
    <w:p w14:paraId="6B57622A" w14:textId="77777777" w:rsidR="002E26D1" w:rsidRPr="00FC7095" w:rsidRDefault="002E26D1" w:rsidP="00016194">
      <w:pPr>
        <w:suppressAutoHyphens w:val="0"/>
        <w:autoSpaceDE/>
        <w:rPr>
          <w:sz w:val="24"/>
          <w:szCs w:val="24"/>
          <w:lang w:eastAsia="ru-RU"/>
        </w:rPr>
      </w:pPr>
    </w:p>
    <w:p w14:paraId="071D3693" w14:textId="631658BE" w:rsidR="00016194" w:rsidRPr="00FC7095" w:rsidRDefault="00016194" w:rsidP="00016194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Ответ:_____.</w:t>
      </w:r>
    </w:p>
    <w:p w14:paraId="06C35E0D" w14:textId="77777777" w:rsidR="00016194" w:rsidRPr="00FC7095" w:rsidRDefault="00016194" w:rsidP="00016194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2</w:t>
      </w:r>
    </w:p>
    <w:p w14:paraId="0FFBD87D" w14:textId="77777777" w:rsidR="00016194" w:rsidRPr="00FC7095" w:rsidRDefault="00016194" w:rsidP="00016194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4BACFCFD" w14:textId="77777777" w:rsidR="00016194" w:rsidRPr="00FC7095" w:rsidRDefault="00016194" w:rsidP="00016194">
      <w:pPr>
        <w:rPr>
          <w:sz w:val="24"/>
          <w:szCs w:val="24"/>
        </w:rPr>
      </w:pPr>
    </w:p>
    <w:p w14:paraId="46725DFC" w14:textId="77777777" w:rsidR="00016194" w:rsidRPr="00FC7095" w:rsidRDefault="00016194" w:rsidP="00016194">
      <w:pPr>
        <w:rPr>
          <w:b/>
          <w:i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>Задание 4. Выберите и запишите один правильный ответ.</w:t>
      </w:r>
    </w:p>
    <w:p w14:paraId="2C8C71DA" w14:textId="02ED0E63" w:rsidR="00016194" w:rsidRPr="00FC7095" w:rsidRDefault="002E26D1" w:rsidP="00016194">
      <w:pPr>
        <w:jc w:val="both"/>
        <w:rPr>
          <w:sz w:val="24"/>
          <w:szCs w:val="24"/>
        </w:rPr>
      </w:pPr>
      <w:r w:rsidRPr="00FC7095">
        <w:rPr>
          <w:sz w:val="24"/>
          <w:szCs w:val="24"/>
        </w:rPr>
        <w:t xml:space="preserve">Культура отдельной социальной группы или слоя внутри одного общества </w:t>
      </w:r>
      <w:proofErr w:type="gramStart"/>
      <w:r w:rsidRPr="00FC7095">
        <w:rPr>
          <w:sz w:val="24"/>
          <w:szCs w:val="24"/>
        </w:rPr>
        <w:t>называется:</w:t>
      </w:r>
      <w:r w:rsidR="00016194" w:rsidRPr="00FC7095">
        <w:rPr>
          <w:sz w:val="24"/>
          <w:szCs w:val="24"/>
        </w:rPr>
        <w:t>.</w:t>
      </w:r>
      <w:proofErr w:type="gramEnd"/>
    </w:p>
    <w:p w14:paraId="22F881DA" w14:textId="77777777" w:rsidR="00016194" w:rsidRPr="00FC7095" w:rsidRDefault="00016194" w:rsidP="00016194">
      <w:pPr>
        <w:jc w:val="both"/>
        <w:rPr>
          <w:sz w:val="24"/>
          <w:szCs w:val="24"/>
        </w:rPr>
      </w:pPr>
    </w:p>
    <w:p w14:paraId="329A50E0" w14:textId="704C3EAD" w:rsidR="00016194" w:rsidRPr="00FC7095" w:rsidRDefault="002E26D1" w:rsidP="00793BDA">
      <w:pPr>
        <w:pStyle w:val="af3"/>
        <w:numPr>
          <w:ilvl w:val="0"/>
          <w:numId w:val="35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FC7095">
        <w:rPr>
          <w:rFonts w:ascii="Times New Roman" w:hAnsi="Times New Roman"/>
          <w:sz w:val="24"/>
          <w:szCs w:val="24"/>
          <w:lang w:eastAsia="ru-RU"/>
        </w:rPr>
        <w:t>макрокультур</w:t>
      </w:r>
      <w:r w:rsidR="00016194" w:rsidRPr="00FC7095">
        <w:rPr>
          <w:rFonts w:ascii="Times New Roman" w:hAnsi="Times New Roman"/>
          <w:sz w:val="24"/>
          <w:szCs w:val="24"/>
          <w:lang w:eastAsia="ru-RU"/>
        </w:rPr>
        <w:t>ой</w:t>
      </w:r>
      <w:proofErr w:type="spellEnd"/>
    </w:p>
    <w:p w14:paraId="651D828E" w14:textId="181675AB" w:rsidR="00016194" w:rsidRPr="00FC7095" w:rsidRDefault="002E26D1" w:rsidP="00793BDA">
      <w:pPr>
        <w:pStyle w:val="af3"/>
        <w:numPr>
          <w:ilvl w:val="0"/>
          <w:numId w:val="35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этнической культурой</w:t>
      </w:r>
    </w:p>
    <w:p w14:paraId="382671FB" w14:textId="400FF767" w:rsidR="00016194" w:rsidRPr="00FC7095" w:rsidRDefault="002E26D1" w:rsidP="00793BDA">
      <w:pPr>
        <w:pStyle w:val="af3"/>
        <w:numPr>
          <w:ilvl w:val="0"/>
          <w:numId w:val="35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lastRenderedPageBreak/>
        <w:t>субкультурой</w:t>
      </w:r>
    </w:p>
    <w:p w14:paraId="35EF6F58" w14:textId="05DE1EF6" w:rsidR="00016194" w:rsidRPr="00FC7095" w:rsidRDefault="002E26D1" w:rsidP="00793BDA">
      <w:pPr>
        <w:pStyle w:val="af3"/>
        <w:numPr>
          <w:ilvl w:val="0"/>
          <w:numId w:val="35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монокультурой</w:t>
      </w:r>
    </w:p>
    <w:p w14:paraId="3D8F4F8C" w14:textId="77777777" w:rsidR="00016194" w:rsidRPr="00FC7095" w:rsidRDefault="00016194" w:rsidP="00016194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Ответ:_____.</w:t>
      </w:r>
    </w:p>
    <w:p w14:paraId="3DEB79C3" w14:textId="77777777" w:rsidR="00016194" w:rsidRPr="00FC7095" w:rsidRDefault="00016194" w:rsidP="00016194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3</w:t>
      </w:r>
    </w:p>
    <w:p w14:paraId="0DAB07C2" w14:textId="77777777" w:rsidR="00016194" w:rsidRPr="00FC7095" w:rsidRDefault="00016194" w:rsidP="00016194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75554FC0" w14:textId="77777777" w:rsidR="00016194" w:rsidRPr="00FC7095" w:rsidRDefault="00016194" w:rsidP="00016194">
      <w:pPr>
        <w:suppressAutoHyphens w:val="0"/>
        <w:autoSpaceDE/>
        <w:rPr>
          <w:b/>
          <w:bCs/>
          <w:sz w:val="24"/>
          <w:szCs w:val="24"/>
          <w:lang w:eastAsia="ru-RU"/>
        </w:rPr>
      </w:pPr>
    </w:p>
    <w:p w14:paraId="59A33D28" w14:textId="77777777" w:rsidR="00E97EF1" w:rsidRPr="00FC7095" w:rsidRDefault="00016194" w:rsidP="00E97EF1">
      <w:pPr>
        <w:rPr>
          <w:b/>
          <w:b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 xml:space="preserve">Задание 5. </w:t>
      </w:r>
      <w:r w:rsidR="00E97EF1" w:rsidRPr="00FC7095">
        <w:rPr>
          <w:b/>
          <w:bCs/>
          <w:sz w:val="24"/>
          <w:szCs w:val="24"/>
          <w:lang w:eastAsia="ru-RU"/>
        </w:rPr>
        <w:t>Запишите пропущенное слово.</w:t>
      </w:r>
    </w:p>
    <w:p w14:paraId="666E009E" w14:textId="165F64E4" w:rsidR="00E97EF1" w:rsidRPr="00FC7095" w:rsidRDefault="00E97EF1" w:rsidP="00E97EF1">
      <w:pPr>
        <w:rPr>
          <w:sz w:val="24"/>
          <w:szCs w:val="24"/>
        </w:rPr>
      </w:pPr>
      <w:r w:rsidRPr="00FC7095">
        <w:rPr>
          <w:sz w:val="24"/>
          <w:szCs w:val="24"/>
        </w:rPr>
        <w:t>Способность видеть мир с точки зрения другого человека, разделять его чувства и переживания – это __________.</w:t>
      </w:r>
    </w:p>
    <w:p w14:paraId="251AAC7B" w14:textId="77777777" w:rsidR="00E97EF1" w:rsidRPr="00FC7095" w:rsidRDefault="00E97EF1" w:rsidP="00E97EF1">
      <w:pPr>
        <w:rPr>
          <w:b/>
          <w:bCs/>
          <w:sz w:val="24"/>
          <w:szCs w:val="24"/>
          <w:lang w:eastAsia="ru-RU"/>
        </w:rPr>
      </w:pPr>
    </w:p>
    <w:p w14:paraId="0B57A090" w14:textId="77777777" w:rsidR="00E97EF1" w:rsidRPr="00FC7095" w:rsidRDefault="00E97EF1" w:rsidP="00E97EF1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Ответ:______________________.</w:t>
      </w:r>
    </w:p>
    <w:p w14:paraId="3BB7586E" w14:textId="6BAE80BE" w:rsidR="00E97EF1" w:rsidRPr="00FC7095" w:rsidRDefault="00E97EF1" w:rsidP="00E97EF1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эмпатия</w:t>
      </w:r>
    </w:p>
    <w:p w14:paraId="03C83C92" w14:textId="77777777" w:rsidR="00E97EF1" w:rsidRPr="00FC7095" w:rsidRDefault="00E97EF1" w:rsidP="00E97EF1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2 (1 – минимальная сложность, 3 – максимальная сложность).</w:t>
      </w:r>
    </w:p>
    <w:p w14:paraId="0481EE71" w14:textId="33C860E4" w:rsidR="00016194" w:rsidRPr="00FC7095" w:rsidRDefault="00016194" w:rsidP="00E97EF1">
      <w:pPr>
        <w:rPr>
          <w:sz w:val="24"/>
          <w:szCs w:val="24"/>
        </w:rPr>
      </w:pPr>
    </w:p>
    <w:p w14:paraId="1EE2BF5E" w14:textId="77777777" w:rsidR="00FC7095" w:rsidRPr="00FC7095" w:rsidRDefault="00FC7095" w:rsidP="00FC7095">
      <w:pPr>
        <w:widowControl w:val="0"/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14:paraId="7BD44845" w14:textId="133C583B" w:rsidR="00FC7095" w:rsidRPr="00FC7095" w:rsidRDefault="00FC7095" w:rsidP="00FC7095">
      <w:pPr>
        <w:ind w:firstLine="567"/>
        <w:jc w:val="both"/>
        <w:rPr>
          <w:rFonts w:eastAsia="Calibri"/>
          <w:b/>
          <w:sz w:val="24"/>
          <w:szCs w:val="24"/>
          <w:lang w:eastAsia="en-US"/>
        </w:rPr>
      </w:pPr>
      <w:r w:rsidRPr="00FC7095">
        <w:rPr>
          <w:rFonts w:eastAsia="Calibri"/>
          <w:b/>
          <w:sz w:val="24"/>
          <w:szCs w:val="24"/>
          <w:lang w:eastAsia="en-US"/>
        </w:rPr>
        <w:t xml:space="preserve">Перечень контрольных заданий и (или) вопросов для оценки сформированности компетенции УК-4 (контролируемый индикатор достижения компетенции УК-4.3) </w:t>
      </w:r>
    </w:p>
    <w:p w14:paraId="000D662E" w14:textId="77777777" w:rsidR="00CF3EC7" w:rsidRPr="00FC7095" w:rsidRDefault="00CF3EC7" w:rsidP="00CF3EC7">
      <w:pPr>
        <w:rPr>
          <w:b/>
          <w:iCs/>
          <w:sz w:val="24"/>
          <w:szCs w:val="24"/>
          <w:lang w:eastAsia="ru-RU"/>
        </w:rPr>
      </w:pPr>
    </w:p>
    <w:p w14:paraId="1D1599D3" w14:textId="77777777" w:rsidR="00CF3EC7" w:rsidRPr="00FC7095" w:rsidRDefault="00CF3EC7" w:rsidP="00CF3EC7">
      <w:pPr>
        <w:rPr>
          <w:b/>
          <w:i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>Задание 1. Выберите и запишите один правильный ответ.</w:t>
      </w:r>
    </w:p>
    <w:p w14:paraId="60BB0673" w14:textId="38F6B448" w:rsidR="00CF3EC7" w:rsidRPr="00FC7095" w:rsidRDefault="00CF3EC7" w:rsidP="00CF3EC7">
      <w:pPr>
        <w:jc w:val="both"/>
        <w:rPr>
          <w:sz w:val="24"/>
          <w:szCs w:val="24"/>
        </w:rPr>
      </w:pPr>
      <w:r w:rsidRPr="00FC7095">
        <w:rPr>
          <w:sz w:val="24"/>
          <w:szCs w:val="24"/>
        </w:rPr>
        <w:t>В конце молитвы христианин обычно крестится. Этот жест следует отнести к:</w:t>
      </w:r>
    </w:p>
    <w:p w14:paraId="01F3463E" w14:textId="77777777" w:rsidR="00CF3EC7" w:rsidRPr="00FC7095" w:rsidRDefault="00CF3EC7" w:rsidP="00CF3EC7">
      <w:pPr>
        <w:jc w:val="both"/>
        <w:rPr>
          <w:sz w:val="24"/>
          <w:szCs w:val="24"/>
        </w:rPr>
      </w:pPr>
    </w:p>
    <w:p w14:paraId="6CDA718B" w14:textId="66A417E6" w:rsidR="00CF3EC7" w:rsidRPr="00FC7095" w:rsidRDefault="00CF3EC7" w:rsidP="00793BDA">
      <w:pPr>
        <w:pStyle w:val="af3"/>
        <w:numPr>
          <w:ilvl w:val="0"/>
          <w:numId w:val="36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ритуальным жестам</w:t>
      </w:r>
    </w:p>
    <w:p w14:paraId="1342C41B" w14:textId="06ADCA46" w:rsidR="00CF3EC7" w:rsidRPr="00FC7095" w:rsidRDefault="00CF3EC7" w:rsidP="00793BDA">
      <w:pPr>
        <w:pStyle w:val="af3"/>
        <w:numPr>
          <w:ilvl w:val="0"/>
          <w:numId w:val="36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жестам-иллюстрациям</w:t>
      </w:r>
    </w:p>
    <w:p w14:paraId="036A0BDD" w14:textId="4084C6DF" w:rsidR="00CF3EC7" w:rsidRPr="00FC7095" w:rsidRDefault="00CF3EC7" w:rsidP="00793BDA">
      <w:pPr>
        <w:pStyle w:val="af3"/>
        <w:numPr>
          <w:ilvl w:val="0"/>
          <w:numId w:val="36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жестам-эмблемам</w:t>
      </w:r>
    </w:p>
    <w:p w14:paraId="1655DEC6" w14:textId="46B5502A" w:rsidR="00CF3EC7" w:rsidRPr="00FC7095" w:rsidRDefault="00CF3EC7" w:rsidP="00793BDA">
      <w:pPr>
        <w:pStyle w:val="af3"/>
        <w:numPr>
          <w:ilvl w:val="0"/>
          <w:numId w:val="36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модальным жестам</w:t>
      </w:r>
    </w:p>
    <w:p w14:paraId="77502253" w14:textId="77777777" w:rsidR="00CF3EC7" w:rsidRPr="00FC7095" w:rsidRDefault="00CF3EC7" w:rsidP="00CF3EC7">
      <w:pPr>
        <w:suppressAutoHyphens w:val="0"/>
        <w:autoSpaceDE/>
        <w:rPr>
          <w:b/>
          <w:bCs/>
          <w:sz w:val="24"/>
          <w:szCs w:val="24"/>
          <w:lang w:eastAsia="ru-RU"/>
        </w:rPr>
      </w:pPr>
    </w:p>
    <w:p w14:paraId="5841C688" w14:textId="77777777" w:rsidR="00CF3EC7" w:rsidRPr="00FC7095" w:rsidRDefault="00CF3EC7" w:rsidP="00CF3EC7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Ответ:_____.</w:t>
      </w:r>
    </w:p>
    <w:p w14:paraId="6E6A3D53" w14:textId="5AD49BE6" w:rsidR="00CF3EC7" w:rsidRPr="00FC7095" w:rsidRDefault="00CF3EC7" w:rsidP="00CF3EC7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1</w:t>
      </w:r>
    </w:p>
    <w:p w14:paraId="7CBF84E5" w14:textId="77777777" w:rsidR="00CF3EC7" w:rsidRPr="00FC7095" w:rsidRDefault="00CF3EC7" w:rsidP="00CF3EC7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5A5A4D2F" w14:textId="77777777" w:rsidR="00CF3EC7" w:rsidRPr="00FC7095" w:rsidRDefault="00CF3EC7" w:rsidP="00CF3EC7">
      <w:pPr>
        <w:suppressAutoHyphens w:val="0"/>
        <w:autoSpaceDE/>
        <w:rPr>
          <w:b/>
          <w:bCs/>
          <w:sz w:val="24"/>
          <w:szCs w:val="24"/>
          <w:lang w:eastAsia="ru-RU"/>
        </w:rPr>
      </w:pPr>
    </w:p>
    <w:p w14:paraId="554FF7FD" w14:textId="77777777" w:rsidR="00CF3EC7" w:rsidRPr="00FC7095" w:rsidRDefault="00CF3EC7" w:rsidP="00CF3EC7">
      <w:pPr>
        <w:rPr>
          <w:b/>
          <w:i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>Задание 2. Выберите и запишите один правильный ответ.</w:t>
      </w:r>
    </w:p>
    <w:p w14:paraId="77E97EAC" w14:textId="5CD9BB03" w:rsidR="00CF3EC7" w:rsidRPr="00FC7095" w:rsidRDefault="00F90164" w:rsidP="00CF3EC7">
      <w:pPr>
        <w:jc w:val="both"/>
        <w:rPr>
          <w:sz w:val="24"/>
          <w:szCs w:val="24"/>
        </w:rPr>
      </w:pPr>
      <w:r w:rsidRPr="00FC7095">
        <w:rPr>
          <w:sz w:val="24"/>
          <w:szCs w:val="24"/>
        </w:rPr>
        <w:t>Осознание принадлежности человека к какому-либо этносу называется:</w:t>
      </w:r>
    </w:p>
    <w:p w14:paraId="53AD7D8D" w14:textId="77777777" w:rsidR="00CF3EC7" w:rsidRPr="00FC7095" w:rsidRDefault="00CF3EC7" w:rsidP="00CF3EC7">
      <w:pPr>
        <w:suppressAutoHyphens w:val="0"/>
        <w:autoSpaceDE/>
        <w:rPr>
          <w:sz w:val="24"/>
          <w:szCs w:val="24"/>
        </w:rPr>
      </w:pPr>
    </w:p>
    <w:p w14:paraId="41B667CF" w14:textId="3F494BBA" w:rsidR="00CF3EC7" w:rsidRPr="00FC7095" w:rsidRDefault="00F90164" w:rsidP="00793BDA">
      <w:pPr>
        <w:pStyle w:val="af3"/>
        <w:numPr>
          <w:ilvl w:val="0"/>
          <w:numId w:val="37"/>
        </w:numPr>
        <w:suppressAutoHyphens w:val="0"/>
        <w:rPr>
          <w:rFonts w:ascii="Times New Roman" w:hAnsi="Times New Roman"/>
          <w:sz w:val="24"/>
          <w:szCs w:val="24"/>
        </w:rPr>
      </w:pPr>
      <w:r w:rsidRPr="00FC7095">
        <w:rPr>
          <w:rFonts w:ascii="Times New Roman" w:hAnsi="Times New Roman"/>
          <w:sz w:val="24"/>
          <w:szCs w:val="24"/>
        </w:rPr>
        <w:t>самоопределением</w:t>
      </w:r>
    </w:p>
    <w:p w14:paraId="0DB94505" w14:textId="301E97EB" w:rsidR="00CF3EC7" w:rsidRPr="00FC7095" w:rsidRDefault="00F90164" w:rsidP="00793BDA">
      <w:pPr>
        <w:pStyle w:val="af3"/>
        <w:numPr>
          <w:ilvl w:val="0"/>
          <w:numId w:val="37"/>
        </w:numPr>
        <w:suppressAutoHyphens w:val="0"/>
        <w:rPr>
          <w:rFonts w:ascii="Times New Roman" w:hAnsi="Times New Roman"/>
          <w:sz w:val="24"/>
          <w:szCs w:val="24"/>
        </w:rPr>
      </w:pPr>
      <w:r w:rsidRPr="00FC7095">
        <w:rPr>
          <w:rFonts w:ascii="Times New Roman" w:hAnsi="Times New Roman"/>
          <w:sz w:val="24"/>
          <w:szCs w:val="24"/>
        </w:rPr>
        <w:t>самосознанием</w:t>
      </w:r>
    </w:p>
    <w:p w14:paraId="17999BF9" w14:textId="33BCEA7D" w:rsidR="00CF3EC7" w:rsidRPr="00FC7095" w:rsidRDefault="00F90164" w:rsidP="00793BDA">
      <w:pPr>
        <w:pStyle w:val="af3"/>
        <w:numPr>
          <w:ilvl w:val="0"/>
          <w:numId w:val="37"/>
        </w:numPr>
        <w:suppressAutoHyphens w:val="0"/>
        <w:rPr>
          <w:rFonts w:ascii="Times New Roman" w:hAnsi="Times New Roman"/>
          <w:sz w:val="24"/>
          <w:szCs w:val="24"/>
        </w:rPr>
      </w:pPr>
      <w:r w:rsidRPr="00FC7095">
        <w:rPr>
          <w:rFonts w:ascii="Times New Roman" w:hAnsi="Times New Roman"/>
          <w:sz w:val="24"/>
          <w:szCs w:val="24"/>
        </w:rPr>
        <w:t>этнической идентичностью</w:t>
      </w:r>
    </w:p>
    <w:p w14:paraId="7B015A0C" w14:textId="50346B3B" w:rsidR="00CF3EC7" w:rsidRPr="00FC7095" w:rsidRDefault="00F90164" w:rsidP="00793BDA">
      <w:pPr>
        <w:pStyle w:val="af3"/>
        <w:numPr>
          <w:ilvl w:val="0"/>
          <w:numId w:val="37"/>
        </w:numPr>
        <w:suppressAutoHyphens w:val="0"/>
        <w:rPr>
          <w:rFonts w:ascii="Times New Roman" w:hAnsi="Times New Roman"/>
          <w:sz w:val="24"/>
          <w:szCs w:val="24"/>
        </w:rPr>
      </w:pPr>
      <w:r w:rsidRPr="00FC7095">
        <w:rPr>
          <w:rFonts w:ascii="Times New Roman" w:hAnsi="Times New Roman"/>
          <w:sz w:val="24"/>
          <w:szCs w:val="24"/>
        </w:rPr>
        <w:t>культурной идентичностью</w:t>
      </w:r>
    </w:p>
    <w:p w14:paraId="7DE88035" w14:textId="77777777" w:rsidR="00CF3EC7" w:rsidRPr="00FC7095" w:rsidRDefault="00CF3EC7" w:rsidP="00CF3EC7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Ответ:_____.</w:t>
      </w:r>
    </w:p>
    <w:p w14:paraId="5B8B6936" w14:textId="77777777" w:rsidR="00CF3EC7" w:rsidRPr="00FC7095" w:rsidRDefault="00CF3EC7" w:rsidP="00CF3EC7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3</w:t>
      </w:r>
    </w:p>
    <w:p w14:paraId="0E50357B" w14:textId="77777777" w:rsidR="00CF3EC7" w:rsidRPr="00FC7095" w:rsidRDefault="00CF3EC7" w:rsidP="00CF3EC7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362062A3" w14:textId="77777777" w:rsidR="00CF3EC7" w:rsidRPr="00FC7095" w:rsidRDefault="00CF3EC7" w:rsidP="00CF3EC7">
      <w:pPr>
        <w:jc w:val="both"/>
        <w:rPr>
          <w:sz w:val="24"/>
          <w:szCs w:val="24"/>
        </w:rPr>
      </w:pPr>
    </w:p>
    <w:p w14:paraId="1374CE7A" w14:textId="77777777" w:rsidR="00CF3EC7" w:rsidRPr="00FC7095" w:rsidRDefault="00CF3EC7" w:rsidP="00CF3EC7">
      <w:pPr>
        <w:rPr>
          <w:b/>
          <w:i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>Задание 3. Выберите и запишите один правильный ответ.</w:t>
      </w:r>
    </w:p>
    <w:p w14:paraId="0321C7D6" w14:textId="4D41FC3E" w:rsidR="00CF3EC7" w:rsidRPr="00FC7095" w:rsidRDefault="00F90164" w:rsidP="00CF3EC7">
      <w:pPr>
        <w:jc w:val="both"/>
        <w:rPr>
          <w:sz w:val="24"/>
          <w:szCs w:val="24"/>
        </w:rPr>
      </w:pPr>
      <w:r w:rsidRPr="00FC7095">
        <w:rPr>
          <w:sz w:val="24"/>
          <w:szCs w:val="24"/>
        </w:rPr>
        <w:t>Осознание принадлежности человека к той или иной культуре называется:</w:t>
      </w:r>
    </w:p>
    <w:p w14:paraId="41FC01FB" w14:textId="77777777" w:rsidR="00CF3EC7" w:rsidRPr="00FC7095" w:rsidRDefault="00CF3EC7" w:rsidP="00CF3EC7">
      <w:pPr>
        <w:jc w:val="both"/>
        <w:rPr>
          <w:sz w:val="24"/>
          <w:szCs w:val="24"/>
        </w:rPr>
      </w:pPr>
    </w:p>
    <w:p w14:paraId="54397922" w14:textId="77777777" w:rsidR="00F90164" w:rsidRPr="00FC7095" w:rsidRDefault="00F90164" w:rsidP="00793BDA">
      <w:pPr>
        <w:pStyle w:val="af3"/>
        <w:numPr>
          <w:ilvl w:val="0"/>
          <w:numId w:val="38"/>
        </w:numPr>
        <w:suppressAutoHyphens w:val="0"/>
        <w:rPr>
          <w:rFonts w:ascii="Times New Roman" w:hAnsi="Times New Roman"/>
          <w:sz w:val="24"/>
          <w:szCs w:val="24"/>
        </w:rPr>
      </w:pPr>
      <w:r w:rsidRPr="00FC7095">
        <w:rPr>
          <w:rFonts w:ascii="Times New Roman" w:hAnsi="Times New Roman"/>
          <w:sz w:val="24"/>
          <w:szCs w:val="24"/>
        </w:rPr>
        <w:lastRenderedPageBreak/>
        <w:t>самоопределением</w:t>
      </w:r>
    </w:p>
    <w:p w14:paraId="3BE8F042" w14:textId="77777777" w:rsidR="00F90164" w:rsidRPr="00FC7095" w:rsidRDefault="00F90164" w:rsidP="00793BDA">
      <w:pPr>
        <w:pStyle w:val="af3"/>
        <w:numPr>
          <w:ilvl w:val="0"/>
          <w:numId w:val="38"/>
        </w:numPr>
        <w:suppressAutoHyphens w:val="0"/>
        <w:rPr>
          <w:rFonts w:ascii="Times New Roman" w:hAnsi="Times New Roman"/>
          <w:sz w:val="24"/>
          <w:szCs w:val="24"/>
        </w:rPr>
      </w:pPr>
      <w:r w:rsidRPr="00FC7095">
        <w:rPr>
          <w:rFonts w:ascii="Times New Roman" w:hAnsi="Times New Roman"/>
          <w:sz w:val="24"/>
          <w:szCs w:val="24"/>
        </w:rPr>
        <w:t>самосознанием</w:t>
      </w:r>
    </w:p>
    <w:p w14:paraId="7255E4D2" w14:textId="77777777" w:rsidR="00F90164" w:rsidRPr="00FC7095" w:rsidRDefault="00F90164" w:rsidP="00793BDA">
      <w:pPr>
        <w:pStyle w:val="af3"/>
        <w:numPr>
          <w:ilvl w:val="0"/>
          <w:numId w:val="38"/>
        </w:numPr>
        <w:suppressAutoHyphens w:val="0"/>
        <w:rPr>
          <w:rFonts w:ascii="Times New Roman" w:hAnsi="Times New Roman"/>
          <w:sz w:val="24"/>
          <w:szCs w:val="24"/>
        </w:rPr>
      </w:pPr>
      <w:r w:rsidRPr="00FC7095">
        <w:rPr>
          <w:rFonts w:ascii="Times New Roman" w:hAnsi="Times New Roman"/>
          <w:sz w:val="24"/>
          <w:szCs w:val="24"/>
        </w:rPr>
        <w:t>этнической идентичностью</w:t>
      </w:r>
    </w:p>
    <w:p w14:paraId="64384C1D" w14:textId="77777777" w:rsidR="00F90164" w:rsidRPr="00FC7095" w:rsidRDefault="00F90164" w:rsidP="00793BDA">
      <w:pPr>
        <w:pStyle w:val="af3"/>
        <w:numPr>
          <w:ilvl w:val="0"/>
          <w:numId w:val="38"/>
        </w:numPr>
        <w:suppressAutoHyphens w:val="0"/>
        <w:rPr>
          <w:rFonts w:ascii="Times New Roman" w:hAnsi="Times New Roman"/>
          <w:sz w:val="24"/>
          <w:szCs w:val="24"/>
        </w:rPr>
      </w:pPr>
      <w:r w:rsidRPr="00FC7095">
        <w:rPr>
          <w:rFonts w:ascii="Times New Roman" w:hAnsi="Times New Roman"/>
          <w:sz w:val="24"/>
          <w:szCs w:val="24"/>
        </w:rPr>
        <w:t>культурной идентичностью</w:t>
      </w:r>
    </w:p>
    <w:p w14:paraId="62DB72A7" w14:textId="77777777" w:rsidR="00CF3EC7" w:rsidRPr="00FC7095" w:rsidRDefault="00CF3EC7" w:rsidP="00CF3EC7">
      <w:pPr>
        <w:suppressAutoHyphens w:val="0"/>
        <w:autoSpaceDE/>
        <w:rPr>
          <w:b/>
          <w:bCs/>
          <w:sz w:val="24"/>
          <w:szCs w:val="24"/>
          <w:lang w:eastAsia="ru-RU"/>
        </w:rPr>
      </w:pPr>
    </w:p>
    <w:p w14:paraId="17CA670F" w14:textId="77777777" w:rsidR="00CF3EC7" w:rsidRPr="00FC7095" w:rsidRDefault="00CF3EC7" w:rsidP="00CF3EC7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Ответ:_____.</w:t>
      </w:r>
    </w:p>
    <w:p w14:paraId="4AE05DA0" w14:textId="4499A88C" w:rsidR="00CF3EC7" w:rsidRPr="00FC7095" w:rsidRDefault="00CF3EC7" w:rsidP="00CF3EC7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 xml:space="preserve">Правильный ответ: </w:t>
      </w:r>
      <w:r w:rsidR="00F90164" w:rsidRPr="00FC7095">
        <w:rPr>
          <w:b/>
          <w:bCs/>
          <w:sz w:val="24"/>
          <w:szCs w:val="24"/>
          <w:lang w:eastAsia="ru-RU"/>
        </w:rPr>
        <w:t>4</w:t>
      </w:r>
    </w:p>
    <w:p w14:paraId="1C749F4A" w14:textId="77777777" w:rsidR="00CF3EC7" w:rsidRPr="00FC7095" w:rsidRDefault="00CF3EC7" w:rsidP="00CF3EC7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410F9D65" w14:textId="77777777" w:rsidR="00CF3EC7" w:rsidRPr="00FC7095" w:rsidRDefault="00CF3EC7" w:rsidP="00CF3EC7">
      <w:pPr>
        <w:jc w:val="both"/>
        <w:rPr>
          <w:sz w:val="24"/>
          <w:szCs w:val="24"/>
        </w:rPr>
      </w:pPr>
    </w:p>
    <w:p w14:paraId="0F15F86C" w14:textId="77777777" w:rsidR="00CF3EC7" w:rsidRPr="00FC7095" w:rsidRDefault="00CF3EC7" w:rsidP="00CF3EC7">
      <w:pPr>
        <w:rPr>
          <w:b/>
          <w:i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>Задание 4. Выберите и запишите один правильный ответ.</w:t>
      </w:r>
    </w:p>
    <w:p w14:paraId="58E7FAB5" w14:textId="76141748" w:rsidR="00CF3EC7" w:rsidRPr="00FC7095" w:rsidRDefault="00F90164" w:rsidP="00CF3EC7">
      <w:pPr>
        <w:jc w:val="both"/>
        <w:rPr>
          <w:sz w:val="24"/>
          <w:szCs w:val="24"/>
        </w:rPr>
      </w:pPr>
      <w:r w:rsidRPr="00FC7095">
        <w:rPr>
          <w:sz w:val="24"/>
          <w:szCs w:val="24"/>
        </w:rPr>
        <w:t xml:space="preserve">Совокупность разнообразных форм отношений и общения между индивидами и группами, принадлежащими </w:t>
      </w:r>
      <w:proofErr w:type="gramStart"/>
      <w:r w:rsidRPr="00FC7095">
        <w:rPr>
          <w:sz w:val="24"/>
          <w:szCs w:val="24"/>
        </w:rPr>
        <w:t>к разным культурам</w:t>
      </w:r>
      <w:proofErr w:type="gramEnd"/>
      <w:r w:rsidRPr="00FC7095">
        <w:rPr>
          <w:sz w:val="24"/>
          <w:szCs w:val="24"/>
        </w:rPr>
        <w:t xml:space="preserve"> называется:</w:t>
      </w:r>
    </w:p>
    <w:p w14:paraId="5689E9CA" w14:textId="77777777" w:rsidR="00CF3EC7" w:rsidRPr="00FC7095" w:rsidRDefault="00CF3EC7" w:rsidP="00CF3EC7">
      <w:pPr>
        <w:jc w:val="both"/>
        <w:rPr>
          <w:sz w:val="24"/>
          <w:szCs w:val="24"/>
        </w:rPr>
      </w:pPr>
    </w:p>
    <w:p w14:paraId="16E7890D" w14:textId="66C0363D" w:rsidR="00F90164" w:rsidRPr="00FC7095" w:rsidRDefault="00F90164" w:rsidP="00793BDA">
      <w:pPr>
        <w:pStyle w:val="af3"/>
        <w:numPr>
          <w:ilvl w:val="0"/>
          <w:numId w:val="39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контркультурной коммуникацией</w:t>
      </w:r>
    </w:p>
    <w:p w14:paraId="4B8179E2" w14:textId="77777777" w:rsidR="00F90164" w:rsidRPr="00FC7095" w:rsidRDefault="00F90164" w:rsidP="00793BDA">
      <w:pPr>
        <w:pStyle w:val="af3"/>
        <w:numPr>
          <w:ilvl w:val="0"/>
          <w:numId w:val="39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межкультурной коммуникацией</w:t>
      </w:r>
    </w:p>
    <w:p w14:paraId="412DBBDA" w14:textId="77777777" w:rsidR="00F90164" w:rsidRPr="00FC7095" w:rsidRDefault="00F90164" w:rsidP="00793BDA">
      <w:pPr>
        <w:pStyle w:val="af3"/>
        <w:numPr>
          <w:ilvl w:val="0"/>
          <w:numId w:val="39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комплиментарной коммуникацией</w:t>
      </w:r>
    </w:p>
    <w:p w14:paraId="128C717D" w14:textId="77777777" w:rsidR="00F90164" w:rsidRPr="00FC7095" w:rsidRDefault="00F90164" w:rsidP="00793BDA">
      <w:pPr>
        <w:pStyle w:val="af3"/>
        <w:numPr>
          <w:ilvl w:val="0"/>
          <w:numId w:val="39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межкультурным диалогом</w:t>
      </w:r>
    </w:p>
    <w:p w14:paraId="1EBF43E4" w14:textId="0491D768" w:rsidR="00CF3EC7" w:rsidRPr="00FC7095" w:rsidRDefault="00CF3EC7" w:rsidP="00CF3EC7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Ответ:_____.</w:t>
      </w:r>
    </w:p>
    <w:p w14:paraId="2A9C523A" w14:textId="77777777" w:rsidR="00CF3EC7" w:rsidRPr="00FC7095" w:rsidRDefault="00CF3EC7" w:rsidP="00CF3EC7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2</w:t>
      </w:r>
    </w:p>
    <w:p w14:paraId="4A0B5116" w14:textId="77777777" w:rsidR="00CF3EC7" w:rsidRPr="00FC7095" w:rsidRDefault="00CF3EC7" w:rsidP="00CF3EC7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2F32A6EA" w14:textId="77777777" w:rsidR="00CF3EC7" w:rsidRPr="00FC7095" w:rsidRDefault="00CF3EC7" w:rsidP="00CF3EC7">
      <w:pPr>
        <w:suppressAutoHyphens w:val="0"/>
        <w:autoSpaceDE/>
        <w:rPr>
          <w:b/>
          <w:bCs/>
          <w:sz w:val="24"/>
          <w:szCs w:val="24"/>
          <w:lang w:eastAsia="ru-RU"/>
        </w:rPr>
      </w:pPr>
    </w:p>
    <w:p w14:paraId="453A2464" w14:textId="77777777" w:rsidR="00CF3EC7" w:rsidRPr="00FC7095" w:rsidRDefault="00CF3EC7" w:rsidP="00CF3EC7">
      <w:pPr>
        <w:rPr>
          <w:b/>
          <w:b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 xml:space="preserve">Задание 5. </w:t>
      </w:r>
      <w:r w:rsidRPr="00FC7095">
        <w:rPr>
          <w:b/>
          <w:bCs/>
          <w:sz w:val="24"/>
          <w:szCs w:val="24"/>
          <w:lang w:eastAsia="ru-RU"/>
        </w:rPr>
        <w:t>Запишите пропущенное слово.</w:t>
      </w:r>
    </w:p>
    <w:p w14:paraId="6292F1CF" w14:textId="38E27666" w:rsidR="00CF3EC7" w:rsidRPr="00FC7095" w:rsidRDefault="00F90164" w:rsidP="00CF3EC7">
      <w:pPr>
        <w:rPr>
          <w:sz w:val="24"/>
          <w:szCs w:val="24"/>
          <w:lang w:eastAsia="ru-RU"/>
        </w:rPr>
      </w:pPr>
      <w:r w:rsidRPr="00FC7095">
        <w:rPr>
          <w:sz w:val="24"/>
          <w:szCs w:val="24"/>
        </w:rPr>
        <w:t xml:space="preserve">Система знаков, единицы которой и отношения между ними образуют иерархически упорядоченную структуру, </w:t>
      </w:r>
      <w:r w:rsidR="00CF3EC7" w:rsidRPr="00FC7095">
        <w:rPr>
          <w:sz w:val="24"/>
          <w:szCs w:val="24"/>
        </w:rPr>
        <w:t xml:space="preserve">называется </w:t>
      </w:r>
      <w:r w:rsidR="00CF3EC7" w:rsidRPr="00FC7095">
        <w:rPr>
          <w:sz w:val="24"/>
          <w:szCs w:val="24"/>
          <w:lang w:eastAsia="ru-RU"/>
        </w:rPr>
        <w:t>____________.</w:t>
      </w:r>
    </w:p>
    <w:p w14:paraId="3A53781A" w14:textId="77777777" w:rsidR="00CF3EC7" w:rsidRPr="00FC7095" w:rsidRDefault="00CF3EC7" w:rsidP="00CF3EC7">
      <w:pPr>
        <w:rPr>
          <w:b/>
          <w:bCs/>
          <w:sz w:val="24"/>
          <w:szCs w:val="24"/>
          <w:lang w:eastAsia="ru-RU"/>
        </w:rPr>
      </w:pPr>
    </w:p>
    <w:p w14:paraId="2F33587C" w14:textId="77777777" w:rsidR="00CF3EC7" w:rsidRPr="00FC7095" w:rsidRDefault="00CF3EC7" w:rsidP="00CF3EC7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Ответ:______________________.</w:t>
      </w:r>
    </w:p>
    <w:p w14:paraId="5FD65B1F" w14:textId="5DF11C73" w:rsidR="00CF3EC7" w:rsidRPr="00FC7095" w:rsidRDefault="00CF3EC7" w:rsidP="00CF3EC7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 xml:space="preserve">Правильный ответ: </w:t>
      </w:r>
      <w:r w:rsidR="00F90164" w:rsidRPr="00FC7095">
        <w:rPr>
          <w:b/>
          <w:bCs/>
          <w:sz w:val="24"/>
          <w:szCs w:val="24"/>
          <w:lang w:eastAsia="ru-RU"/>
        </w:rPr>
        <w:t>язык</w:t>
      </w:r>
    </w:p>
    <w:p w14:paraId="3D729871" w14:textId="77777777" w:rsidR="00CF3EC7" w:rsidRPr="00FC7095" w:rsidRDefault="00CF3EC7" w:rsidP="00CF3EC7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2 (1 – минимальная сложность, 3 – максимальная сложность).</w:t>
      </w:r>
    </w:p>
    <w:p w14:paraId="56202AC6" w14:textId="77777777" w:rsidR="00CF3EC7" w:rsidRPr="00FC7095" w:rsidRDefault="00CF3EC7" w:rsidP="00E97EF1">
      <w:pPr>
        <w:rPr>
          <w:sz w:val="24"/>
          <w:szCs w:val="24"/>
        </w:rPr>
      </w:pPr>
    </w:p>
    <w:p w14:paraId="25C96313" w14:textId="77777777" w:rsidR="00F90164" w:rsidRPr="00FC7095" w:rsidRDefault="00F90164" w:rsidP="00E97EF1">
      <w:pPr>
        <w:rPr>
          <w:sz w:val="24"/>
          <w:szCs w:val="24"/>
        </w:rPr>
      </w:pPr>
    </w:p>
    <w:p w14:paraId="0D11956C" w14:textId="77777777" w:rsidR="00FC7095" w:rsidRPr="00FC7095" w:rsidRDefault="00FC7095" w:rsidP="00FC7095">
      <w:pPr>
        <w:widowControl w:val="0"/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14:paraId="769DF65F" w14:textId="0565A988" w:rsidR="00FC7095" w:rsidRPr="00FC7095" w:rsidRDefault="00FC7095" w:rsidP="00FC7095">
      <w:pPr>
        <w:ind w:firstLine="567"/>
        <w:jc w:val="both"/>
        <w:rPr>
          <w:rFonts w:eastAsia="Calibri"/>
          <w:b/>
          <w:sz w:val="24"/>
          <w:szCs w:val="24"/>
          <w:lang w:eastAsia="en-US"/>
        </w:rPr>
      </w:pPr>
      <w:r w:rsidRPr="00FC7095">
        <w:rPr>
          <w:rFonts w:eastAsia="Calibri"/>
          <w:b/>
          <w:sz w:val="24"/>
          <w:szCs w:val="24"/>
          <w:lang w:eastAsia="en-US"/>
        </w:rPr>
        <w:t xml:space="preserve">Перечень контрольных заданий и (или) вопросов для оценки сформированности компетенции УК-5 (контролируемый индикатор достижения компетенции УК-5.1) </w:t>
      </w:r>
    </w:p>
    <w:p w14:paraId="4B9107B4" w14:textId="77777777" w:rsidR="00F90164" w:rsidRPr="00FC7095" w:rsidRDefault="00F90164" w:rsidP="00F90164">
      <w:pPr>
        <w:rPr>
          <w:b/>
          <w:iCs/>
          <w:sz w:val="24"/>
          <w:szCs w:val="24"/>
          <w:lang w:eastAsia="ru-RU"/>
        </w:rPr>
      </w:pPr>
    </w:p>
    <w:p w14:paraId="15E16520" w14:textId="77777777" w:rsidR="00F90164" w:rsidRPr="00FC7095" w:rsidRDefault="00F90164" w:rsidP="00F90164">
      <w:pPr>
        <w:rPr>
          <w:b/>
          <w:i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>Задание 1. Выберите и запишите один правильный ответ.</w:t>
      </w:r>
    </w:p>
    <w:p w14:paraId="02F14336" w14:textId="6DD21B0C" w:rsidR="00F90164" w:rsidRPr="00FC7095" w:rsidRDefault="00F90164" w:rsidP="00F90164">
      <w:pPr>
        <w:jc w:val="both"/>
        <w:rPr>
          <w:sz w:val="24"/>
          <w:szCs w:val="24"/>
        </w:rPr>
      </w:pPr>
      <w:r w:rsidRPr="00FC7095">
        <w:rPr>
          <w:sz w:val="24"/>
          <w:szCs w:val="24"/>
        </w:rPr>
        <w:t>Общества, в которых интересы группы превалируют над интересами индивида, называют:</w:t>
      </w:r>
    </w:p>
    <w:p w14:paraId="7CAC2623" w14:textId="77777777" w:rsidR="00F90164" w:rsidRPr="00FC7095" w:rsidRDefault="00F90164" w:rsidP="00F90164">
      <w:pPr>
        <w:jc w:val="both"/>
        <w:rPr>
          <w:sz w:val="24"/>
          <w:szCs w:val="24"/>
        </w:rPr>
      </w:pPr>
    </w:p>
    <w:p w14:paraId="6AA3CB5E" w14:textId="77777777" w:rsidR="00F90164" w:rsidRPr="00FC7095" w:rsidRDefault="00F90164" w:rsidP="00793BDA">
      <w:pPr>
        <w:pStyle w:val="af3"/>
        <w:numPr>
          <w:ilvl w:val="0"/>
          <w:numId w:val="40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коллективистскими</w:t>
      </w:r>
    </w:p>
    <w:p w14:paraId="28BDB715" w14:textId="77777777" w:rsidR="00F90164" w:rsidRPr="00FC7095" w:rsidRDefault="00F90164" w:rsidP="00793BDA">
      <w:pPr>
        <w:pStyle w:val="af3"/>
        <w:numPr>
          <w:ilvl w:val="0"/>
          <w:numId w:val="40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FC7095">
        <w:rPr>
          <w:rFonts w:ascii="Times New Roman" w:hAnsi="Times New Roman"/>
          <w:sz w:val="24"/>
          <w:szCs w:val="24"/>
          <w:lang w:eastAsia="ru-RU"/>
        </w:rPr>
        <w:t>индивидуалистскми</w:t>
      </w:r>
      <w:proofErr w:type="spellEnd"/>
    </w:p>
    <w:p w14:paraId="1125639E" w14:textId="77777777" w:rsidR="00F90164" w:rsidRPr="00FC7095" w:rsidRDefault="00F90164" w:rsidP="00793BDA">
      <w:pPr>
        <w:pStyle w:val="af3"/>
        <w:numPr>
          <w:ilvl w:val="0"/>
          <w:numId w:val="40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маскулинными</w:t>
      </w:r>
    </w:p>
    <w:p w14:paraId="626B66B5" w14:textId="77777777" w:rsidR="00F90164" w:rsidRPr="00FC7095" w:rsidRDefault="00F90164" w:rsidP="00793BDA">
      <w:pPr>
        <w:pStyle w:val="af3"/>
        <w:numPr>
          <w:ilvl w:val="0"/>
          <w:numId w:val="40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с большой дистанцией власти</w:t>
      </w:r>
    </w:p>
    <w:p w14:paraId="21BD0A63" w14:textId="77777777" w:rsidR="00F90164" w:rsidRPr="00FC7095" w:rsidRDefault="00F90164" w:rsidP="00F90164">
      <w:pPr>
        <w:suppressAutoHyphens w:val="0"/>
        <w:autoSpaceDE/>
        <w:rPr>
          <w:b/>
          <w:bCs/>
          <w:sz w:val="24"/>
          <w:szCs w:val="24"/>
          <w:lang w:eastAsia="ru-RU"/>
        </w:rPr>
      </w:pPr>
    </w:p>
    <w:p w14:paraId="6C443CAC" w14:textId="77777777" w:rsidR="00F90164" w:rsidRPr="00FC7095" w:rsidRDefault="00F90164" w:rsidP="00F90164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Ответ:_____.</w:t>
      </w:r>
    </w:p>
    <w:p w14:paraId="10D881FB" w14:textId="77777777" w:rsidR="00F90164" w:rsidRPr="00FC7095" w:rsidRDefault="00F90164" w:rsidP="00F90164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1</w:t>
      </w:r>
    </w:p>
    <w:p w14:paraId="5CFF3873" w14:textId="77777777" w:rsidR="00F90164" w:rsidRPr="00FC7095" w:rsidRDefault="00F90164" w:rsidP="00F90164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lastRenderedPageBreak/>
        <w:t>Уровень сложности задания: 1 (1 – минимальная сложность, 3 – максимальная сложность).</w:t>
      </w:r>
    </w:p>
    <w:p w14:paraId="46256B72" w14:textId="77777777" w:rsidR="00F90164" w:rsidRPr="00FC7095" w:rsidRDefault="00F90164" w:rsidP="00F90164">
      <w:pPr>
        <w:suppressAutoHyphens w:val="0"/>
        <w:autoSpaceDE/>
        <w:rPr>
          <w:b/>
          <w:bCs/>
          <w:sz w:val="24"/>
          <w:szCs w:val="24"/>
          <w:lang w:eastAsia="ru-RU"/>
        </w:rPr>
      </w:pPr>
    </w:p>
    <w:p w14:paraId="2497BBD3" w14:textId="77777777" w:rsidR="00F90164" w:rsidRPr="00FC7095" w:rsidRDefault="00F90164" w:rsidP="00F90164">
      <w:pPr>
        <w:rPr>
          <w:b/>
          <w:i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>Задание 2. Выберите и запишите один правильный ответ.</w:t>
      </w:r>
    </w:p>
    <w:p w14:paraId="6C0D4519" w14:textId="5E53B1BF" w:rsidR="00F90164" w:rsidRPr="00FC7095" w:rsidRDefault="00F90164" w:rsidP="00F90164">
      <w:pPr>
        <w:jc w:val="both"/>
        <w:rPr>
          <w:sz w:val="24"/>
          <w:szCs w:val="24"/>
        </w:rPr>
      </w:pPr>
      <w:r w:rsidRPr="00FC7095">
        <w:rPr>
          <w:sz w:val="24"/>
          <w:szCs w:val="24"/>
        </w:rPr>
        <w:t>Цель воспитания в __________________ культуре такова — сделать ребенка самостоятельным, т.е. научить независимости, в том числе и от родителей:</w:t>
      </w:r>
    </w:p>
    <w:p w14:paraId="5420B9CE" w14:textId="77777777" w:rsidR="00F90164" w:rsidRPr="00FC7095" w:rsidRDefault="00F90164" w:rsidP="00F90164">
      <w:pPr>
        <w:suppressAutoHyphens w:val="0"/>
        <w:autoSpaceDE/>
        <w:rPr>
          <w:sz w:val="24"/>
          <w:szCs w:val="24"/>
        </w:rPr>
      </w:pPr>
    </w:p>
    <w:p w14:paraId="3734664C" w14:textId="77777777" w:rsidR="00F90164" w:rsidRPr="00FC7095" w:rsidRDefault="00F90164" w:rsidP="00793BDA">
      <w:pPr>
        <w:pStyle w:val="af3"/>
        <w:numPr>
          <w:ilvl w:val="0"/>
          <w:numId w:val="41"/>
        </w:numPr>
        <w:suppressAutoHyphens w:val="0"/>
        <w:rPr>
          <w:rFonts w:ascii="Times New Roman" w:hAnsi="Times New Roman"/>
          <w:sz w:val="24"/>
          <w:szCs w:val="24"/>
        </w:rPr>
      </w:pPr>
      <w:r w:rsidRPr="00FC7095">
        <w:rPr>
          <w:rFonts w:ascii="Times New Roman" w:hAnsi="Times New Roman"/>
          <w:sz w:val="24"/>
          <w:szCs w:val="24"/>
        </w:rPr>
        <w:t>коллективистской</w:t>
      </w:r>
    </w:p>
    <w:p w14:paraId="704537AA" w14:textId="77777777" w:rsidR="00F90164" w:rsidRPr="00FC7095" w:rsidRDefault="00F90164" w:rsidP="00793BDA">
      <w:pPr>
        <w:pStyle w:val="af3"/>
        <w:numPr>
          <w:ilvl w:val="0"/>
          <w:numId w:val="41"/>
        </w:numPr>
        <w:suppressAutoHyphens w:val="0"/>
        <w:rPr>
          <w:rFonts w:ascii="Times New Roman" w:hAnsi="Times New Roman"/>
          <w:sz w:val="24"/>
          <w:szCs w:val="24"/>
        </w:rPr>
      </w:pPr>
      <w:proofErr w:type="spellStart"/>
      <w:r w:rsidRPr="00FC7095">
        <w:rPr>
          <w:rFonts w:ascii="Times New Roman" w:hAnsi="Times New Roman"/>
          <w:sz w:val="24"/>
          <w:szCs w:val="24"/>
        </w:rPr>
        <w:t>полихронной</w:t>
      </w:r>
      <w:proofErr w:type="spellEnd"/>
    </w:p>
    <w:p w14:paraId="2A756E98" w14:textId="77777777" w:rsidR="00F90164" w:rsidRPr="00FC7095" w:rsidRDefault="00F90164" w:rsidP="00793BDA">
      <w:pPr>
        <w:pStyle w:val="af3"/>
        <w:numPr>
          <w:ilvl w:val="0"/>
          <w:numId w:val="41"/>
        </w:numPr>
        <w:suppressAutoHyphens w:val="0"/>
        <w:rPr>
          <w:rFonts w:ascii="Times New Roman" w:hAnsi="Times New Roman"/>
          <w:sz w:val="24"/>
          <w:szCs w:val="24"/>
        </w:rPr>
      </w:pPr>
      <w:r w:rsidRPr="00FC7095">
        <w:rPr>
          <w:rFonts w:ascii="Times New Roman" w:hAnsi="Times New Roman"/>
          <w:sz w:val="24"/>
          <w:szCs w:val="24"/>
        </w:rPr>
        <w:t>с малой дистанцией власти</w:t>
      </w:r>
    </w:p>
    <w:p w14:paraId="76207E2E" w14:textId="77777777" w:rsidR="00F90164" w:rsidRPr="00FC7095" w:rsidRDefault="00F90164" w:rsidP="00793BDA">
      <w:pPr>
        <w:pStyle w:val="af3"/>
        <w:numPr>
          <w:ilvl w:val="0"/>
          <w:numId w:val="41"/>
        </w:numPr>
        <w:suppressAutoHyphens w:val="0"/>
        <w:rPr>
          <w:rFonts w:ascii="Times New Roman" w:hAnsi="Times New Roman"/>
          <w:sz w:val="24"/>
          <w:szCs w:val="24"/>
        </w:rPr>
      </w:pPr>
      <w:r w:rsidRPr="00FC7095">
        <w:rPr>
          <w:rFonts w:ascii="Times New Roman" w:hAnsi="Times New Roman"/>
          <w:sz w:val="24"/>
          <w:szCs w:val="24"/>
        </w:rPr>
        <w:t>индивидуалистской</w:t>
      </w:r>
    </w:p>
    <w:p w14:paraId="5B6D5B56" w14:textId="77777777" w:rsidR="00F90164" w:rsidRPr="00FC7095" w:rsidRDefault="00F90164" w:rsidP="00F90164">
      <w:pPr>
        <w:suppressAutoHyphens w:val="0"/>
        <w:autoSpaceDE/>
        <w:rPr>
          <w:b/>
          <w:bCs/>
          <w:sz w:val="24"/>
          <w:szCs w:val="24"/>
          <w:lang w:eastAsia="ru-RU"/>
        </w:rPr>
      </w:pPr>
    </w:p>
    <w:p w14:paraId="221AD407" w14:textId="2753F867" w:rsidR="00F90164" w:rsidRPr="00FC7095" w:rsidRDefault="00F90164" w:rsidP="00F90164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Ответ:_____.</w:t>
      </w:r>
    </w:p>
    <w:p w14:paraId="7A44C3F1" w14:textId="46F7B72B" w:rsidR="00F90164" w:rsidRPr="00FC7095" w:rsidRDefault="00F90164" w:rsidP="00F90164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4</w:t>
      </w:r>
    </w:p>
    <w:p w14:paraId="3B1DE59E" w14:textId="77777777" w:rsidR="00F90164" w:rsidRPr="00FC7095" w:rsidRDefault="00F90164" w:rsidP="00F90164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04FEBBFD" w14:textId="77777777" w:rsidR="00F90164" w:rsidRPr="00FC7095" w:rsidRDefault="00F90164" w:rsidP="00F90164">
      <w:pPr>
        <w:jc w:val="both"/>
        <w:rPr>
          <w:sz w:val="24"/>
          <w:szCs w:val="24"/>
        </w:rPr>
      </w:pPr>
    </w:p>
    <w:p w14:paraId="3B7E875E" w14:textId="77777777" w:rsidR="00F90164" w:rsidRPr="00FC7095" w:rsidRDefault="00F90164" w:rsidP="00F90164">
      <w:pPr>
        <w:rPr>
          <w:b/>
          <w:i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>Задание 3. Выберите и запишите один правильный ответ.</w:t>
      </w:r>
    </w:p>
    <w:p w14:paraId="001BEC4E" w14:textId="13E07E30" w:rsidR="00F90164" w:rsidRPr="00FC7095" w:rsidRDefault="00F90164" w:rsidP="00F90164">
      <w:pPr>
        <w:jc w:val="both"/>
        <w:rPr>
          <w:sz w:val="24"/>
          <w:szCs w:val="24"/>
        </w:rPr>
      </w:pPr>
      <w:r w:rsidRPr="00FC7095">
        <w:rPr>
          <w:sz w:val="24"/>
          <w:szCs w:val="24"/>
        </w:rPr>
        <w:t>Предпочтение отдается прямому обращению к собеседнику, стараются не делать никаких различий в __________________ стиле коммуникации.</w:t>
      </w:r>
    </w:p>
    <w:p w14:paraId="4A4526EE" w14:textId="77777777" w:rsidR="00F90164" w:rsidRPr="00FC7095" w:rsidRDefault="00F90164" w:rsidP="00F90164">
      <w:pPr>
        <w:jc w:val="both"/>
        <w:rPr>
          <w:sz w:val="24"/>
          <w:szCs w:val="24"/>
        </w:rPr>
      </w:pPr>
    </w:p>
    <w:p w14:paraId="128EA76E" w14:textId="18EE7CD7" w:rsidR="00F90164" w:rsidRPr="00FC7095" w:rsidRDefault="00F90164" w:rsidP="00793BDA">
      <w:pPr>
        <w:pStyle w:val="af3"/>
        <w:numPr>
          <w:ilvl w:val="0"/>
          <w:numId w:val="42"/>
        </w:numPr>
        <w:suppressAutoHyphens w:val="0"/>
        <w:rPr>
          <w:rFonts w:ascii="Times New Roman" w:hAnsi="Times New Roman"/>
          <w:sz w:val="24"/>
          <w:szCs w:val="24"/>
        </w:rPr>
      </w:pPr>
      <w:r w:rsidRPr="00FC7095">
        <w:rPr>
          <w:rFonts w:ascii="Times New Roman" w:hAnsi="Times New Roman"/>
          <w:sz w:val="24"/>
          <w:szCs w:val="24"/>
        </w:rPr>
        <w:t>в инструментальном</w:t>
      </w:r>
    </w:p>
    <w:p w14:paraId="05B9D040" w14:textId="77777777" w:rsidR="00F90164" w:rsidRPr="00FC7095" w:rsidRDefault="00F90164" w:rsidP="00793BDA">
      <w:pPr>
        <w:pStyle w:val="af3"/>
        <w:numPr>
          <w:ilvl w:val="0"/>
          <w:numId w:val="42"/>
        </w:numPr>
        <w:suppressAutoHyphens w:val="0"/>
        <w:rPr>
          <w:rFonts w:ascii="Times New Roman" w:hAnsi="Times New Roman"/>
          <w:sz w:val="24"/>
          <w:szCs w:val="24"/>
        </w:rPr>
      </w:pPr>
      <w:r w:rsidRPr="00FC7095">
        <w:rPr>
          <w:rFonts w:ascii="Times New Roman" w:hAnsi="Times New Roman"/>
          <w:sz w:val="24"/>
          <w:szCs w:val="24"/>
        </w:rPr>
        <w:t>в аффективном</w:t>
      </w:r>
    </w:p>
    <w:p w14:paraId="4476DDF3" w14:textId="77777777" w:rsidR="00F90164" w:rsidRPr="00FC7095" w:rsidRDefault="00F90164" w:rsidP="00793BDA">
      <w:pPr>
        <w:pStyle w:val="af3"/>
        <w:numPr>
          <w:ilvl w:val="0"/>
          <w:numId w:val="42"/>
        </w:numPr>
        <w:suppressAutoHyphens w:val="0"/>
        <w:rPr>
          <w:rFonts w:ascii="Times New Roman" w:hAnsi="Times New Roman"/>
          <w:sz w:val="24"/>
          <w:szCs w:val="24"/>
        </w:rPr>
      </w:pPr>
      <w:r w:rsidRPr="00FC7095">
        <w:rPr>
          <w:rFonts w:ascii="Times New Roman" w:hAnsi="Times New Roman"/>
          <w:sz w:val="24"/>
          <w:szCs w:val="24"/>
        </w:rPr>
        <w:t>личностном</w:t>
      </w:r>
    </w:p>
    <w:p w14:paraId="1F2D7DAF" w14:textId="77777777" w:rsidR="00F90164" w:rsidRPr="00FC7095" w:rsidRDefault="00F90164" w:rsidP="00793BDA">
      <w:pPr>
        <w:pStyle w:val="af3"/>
        <w:numPr>
          <w:ilvl w:val="0"/>
          <w:numId w:val="42"/>
        </w:numPr>
        <w:suppressAutoHyphens w:val="0"/>
        <w:rPr>
          <w:rFonts w:ascii="Times New Roman" w:hAnsi="Times New Roman"/>
          <w:sz w:val="24"/>
          <w:szCs w:val="24"/>
        </w:rPr>
      </w:pPr>
      <w:r w:rsidRPr="00FC7095">
        <w:rPr>
          <w:rFonts w:ascii="Times New Roman" w:hAnsi="Times New Roman"/>
          <w:sz w:val="24"/>
          <w:szCs w:val="24"/>
        </w:rPr>
        <w:t>в искусном</w:t>
      </w:r>
    </w:p>
    <w:p w14:paraId="294623C3" w14:textId="77777777" w:rsidR="00F90164" w:rsidRPr="00FC7095" w:rsidRDefault="00F90164" w:rsidP="00F90164">
      <w:pPr>
        <w:suppressAutoHyphens w:val="0"/>
        <w:autoSpaceDE/>
        <w:rPr>
          <w:b/>
          <w:bCs/>
          <w:sz w:val="24"/>
          <w:szCs w:val="24"/>
          <w:lang w:eastAsia="ru-RU"/>
        </w:rPr>
      </w:pPr>
    </w:p>
    <w:p w14:paraId="02D6B8D3" w14:textId="77777777" w:rsidR="00F90164" w:rsidRPr="00FC7095" w:rsidRDefault="00F90164" w:rsidP="00F90164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Ответ:_____.</w:t>
      </w:r>
    </w:p>
    <w:p w14:paraId="027D26FC" w14:textId="5074E608" w:rsidR="00F90164" w:rsidRPr="00FC7095" w:rsidRDefault="00F90164" w:rsidP="00F90164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3</w:t>
      </w:r>
    </w:p>
    <w:p w14:paraId="164D4B19" w14:textId="77777777" w:rsidR="00F90164" w:rsidRPr="00FC7095" w:rsidRDefault="00F90164" w:rsidP="00F90164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2E46B560" w14:textId="77777777" w:rsidR="00F90164" w:rsidRPr="00FC7095" w:rsidRDefault="00F90164" w:rsidP="00F90164">
      <w:pPr>
        <w:jc w:val="both"/>
        <w:rPr>
          <w:sz w:val="24"/>
          <w:szCs w:val="24"/>
        </w:rPr>
      </w:pPr>
    </w:p>
    <w:p w14:paraId="69A8F809" w14:textId="77777777" w:rsidR="00F90164" w:rsidRPr="00FC7095" w:rsidRDefault="00F90164" w:rsidP="00F90164">
      <w:pPr>
        <w:rPr>
          <w:b/>
          <w:i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>Задание 4. Выберите и запишите один правильный ответ.</w:t>
      </w:r>
    </w:p>
    <w:p w14:paraId="124068EF" w14:textId="7BD1236B" w:rsidR="00F90164" w:rsidRPr="00FC7095" w:rsidRDefault="00F90164" w:rsidP="00F90164">
      <w:pPr>
        <w:jc w:val="both"/>
        <w:rPr>
          <w:sz w:val="24"/>
          <w:szCs w:val="24"/>
        </w:rPr>
      </w:pPr>
      <w:r w:rsidRPr="00FC7095">
        <w:rPr>
          <w:sz w:val="24"/>
          <w:szCs w:val="24"/>
        </w:rPr>
        <w:t>Процесс целенаправленного и ориентированного на достижение определенных результатов делового общения в форме диалога — это:</w:t>
      </w:r>
    </w:p>
    <w:p w14:paraId="4C064F5F" w14:textId="77777777" w:rsidR="00F90164" w:rsidRPr="00FC7095" w:rsidRDefault="00F90164" w:rsidP="00F90164">
      <w:pPr>
        <w:jc w:val="both"/>
        <w:rPr>
          <w:sz w:val="24"/>
          <w:szCs w:val="24"/>
        </w:rPr>
      </w:pPr>
    </w:p>
    <w:p w14:paraId="167836C0" w14:textId="77777777" w:rsidR="00F90164" w:rsidRPr="00FC7095" w:rsidRDefault="00F90164" w:rsidP="00793BDA">
      <w:pPr>
        <w:pStyle w:val="af3"/>
        <w:numPr>
          <w:ilvl w:val="0"/>
          <w:numId w:val="43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дебаты</w:t>
      </w:r>
    </w:p>
    <w:p w14:paraId="1CD90F70" w14:textId="77777777" w:rsidR="00F90164" w:rsidRPr="00FC7095" w:rsidRDefault="00F90164" w:rsidP="00793BDA">
      <w:pPr>
        <w:pStyle w:val="af3"/>
        <w:numPr>
          <w:ilvl w:val="0"/>
          <w:numId w:val="43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обсуждение</w:t>
      </w:r>
    </w:p>
    <w:p w14:paraId="4E31EB31" w14:textId="77777777" w:rsidR="00F90164" w:rsidRPr="00FC7095" w:rsidRDefault="00F90164" w:rsidP="00793BDA">
      <w:pPr>
        <w:pStyle w:val="af3"/>
        <w:numPr>
          <w:ilvl w:val="0"/>
          <w:numId w:val="43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переговоры</w:t>
      </w:r>
    </w:p>
    <w:p w14:paraId="6C1896C8" w14:textId="77777777" w:rsidR="00F90164" w:rsidRPr="00FC7095" w:rsidRDefault="00F90164" w:rsidP="00793BDA">
      <w:pPr>
        <w:pStyle w:val="af3"/>
        <w:numPr>
          <w:ilvl w:val="0"/>
          <w:numId w:val="43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совещание</w:t>
      </w:r>
    </w:p>
    <w:p w14:paraId="21523DE2" w14:textId="77777777" w:rsidR="00F90164" w:rsidRPr="00FC7095" w:rsidRDefault="00F90164" w:rsidP="00F90164">
      <w:pPr>
        <w:suppressAutoHyphens w:val="0"/>
        <w:autoSpaceDE/>
        <w:rPr>
          <w:b/>
          <w:bCs/>
          <w:sz w:val="24"/>
          <w:szCs w:val="24"/>
          <w:lang w:eastAsia="ru-RU"/>
        </w:rPr>
      </w:pPr>
    </w:p>
    <w:p w14:paraId="60EFDB74" w14:textId="28CB7B9F" w:rsidR="00F90164" w:rsidRPr="00FC7095" w:rsidRDefault="00F90164" w:rsidP="00F90164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Ответ:_____.</w:t>
      </w:r>
    </w:p>
    <w:p w14:paraId="6CC2D218" w14:textId="362D19F0" w:rsidR="00F90164" w:rsidRPr="00FC7095" w:rsidRDefault="00F90164" w:rsidP="00F90164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3</w:t>
      </w:r>
    </w:p>
    <w:p w14:paraId="0902E493" w14:textId="77777777" w:rsidR="00F90164" w:rsidRPr="00FC7095" w:rsidRDefault="00F90164" w:rsidP="00F90164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4F0786A3" w14:textId="77777777" w:rsidR="00F90164" w:rsidRPr="00FC7095" w:rsidRDefault="00F90164" w:rsidP="00F90164">
      <w:pPr>
        <w:suppressAutoHyphens w:val="0"/>
        <w:autoSpaceDE/>
        <w:rPr>
          <w:b/>
          <w:bCs/>
          <w:sz w:val="24"/>
          <w:szCs w:val="24"/>
          <w:lang w:eastAsia="ru-RU"/>
        </w:rPr>
      </w:pPr>
    </w:p>
    <w:p w14:paraId="6EC4EDA2" w14:textId="77777777" w:rsidR="00F90164" w:rsidRPr="00FC7095" w:rsidRDefault="00F90164" w:rsidP="00F90164">
      <w:pPr>
        <w:rPr>
          <w:b/>
          <w:b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 xml:space="preserve">Задание 5. </w:t>
      </w:r>
      <w:r w:rsidRPr="00FC7095">
        <w:rPr>
          <w:b/>
          <w:bCs/>
          <w:sz w:val="24"/>
          <w:szCs w:val="24"/>
          <w:lang w:eastAsia="ru-RU"/>
        </w:rPr>
        <w:t>Запишите пропущенное слово.</w:t>
      </w:r>
    </w:p>
    <w:p w14:paraId="13DD5890" w14:textId="070D67D2" w:rsidR="00F90164" w:rsidRPr="00FC7095" w:rsidRDefault="00F90164" w:rsidP="00F90164">
      <w:pPr>
        <w:rPr>
          <w:sz w:val="24"/>
          <w:szCs w:val="24"/>
          <w:lang w:eastAsia="ru-RU"/>
        </w:rPr>
      </w:pPr>
      <w:r w:rsidRPr="00FC7095">
        <w:rPr>
          <w:sz w:val="24"/>
          <w:szCs w:val="24"/>
        </w:rPr>
        <w:lastRenderedPageBreak/>
        <w:t xml:space="preserve">Целостное содержательно-смысловое образование, выраженное совокупностью системы знаков разных типов и уровней сложности, включенных в многоступенчатые информационные связи, называется </w:t>
      </w:r>
      <w:r w:rsidRPr="00FC7095">
        <w:rPr>
          <w:sz w:val="24"/>
          <w:szCs w:val="24"/>
          <w:lang w:eastAsia="ru-RU"/>
        </w:rPr>
        <w:t>____________.</w:t>
      </w:r>
    </w:p>
    <w:p w14:paraId="2D9B57C4" w14:textId="77777777" w:rsidR="00F90164" w:rsidRPr="00FC7095" w:rsidRDefault="00F90164" w:rsidP="00F90164">
      <w:pPr>
        <w:rPr>
          <w:b/>
          <w:bCs/>
          <w:sz w:val="24"/>
          <w:szCs w:val="24"/>
          <w:lang w:eastAsia="ru-RU"/>
        </w:rPr>
      </w:pPr>
    </w:p>
    <w:p w14:paraId="3B82D0AC" w14:textId="77777777" w:rsidR="00F90164" w:rsidRPr="00FC7095" w:rsidRDefault="00F90164" w:rsidP="00F90164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Ответ:______________________.</w:t>
      </w:r>
    </w:p>
    <w:p w14:paraId="7F7EADFF" w14:textId="77777777" w:rsidR="00F90164" w:rsidRPr="00FC7095" w:rsidRDefault="00F90164" w:rsidP="00F90164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текстом</w:t>
      </w:r>
    </w:p>
    <w:p w14:paraId="2EED8B6F" w14:textId="77777777" w:rsidR="00F90164" w:rsidRPr="00FC7095" w:rsidRDefault="00F90164" w:rsidP="00F90164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2 (1 – минимальная сложность, 3 – максимальная сложность).</w:t>
      </w:r>
    </w:p>
    <w:p w14:paraId="79597CE2" w14:textId="77777777" w:rsidR="00F90164" w:rsidRPr="00FC7095" w:rsidRDefault="00F90164" w:rsidP="00E97EF1">
      <w:pPr>
        <w:rPr>
          <w:sz w:val="24"/>
          <w:szCs w:val="24"/>
        </w:rPr>
      </w:pPr>
    </w:p>
    <w:p w14:paraId="3E3AE1DF" w14:textId="0D54AF65" w:rsidR="00FC7095" w:rsidRPr="00FC7095" w:rsidRDefault="00FC7095" w:rsidP="00FC7095">
      <w:pPr>
        <w:ind w:firstLine="567"/>
        <w:jc w:val="both"/>
        <w:rPr>
          <w:rFonts w:eastAsia="Calibri"/>
          <w:b/>
          <w:sz w:val="24"/>
          <w:szCs w:val="24"/>
          <w:lang w:eastAsia="en-US"/>
        </w:rPr>
      </w:pPr>
      <w:r w:rsidRPr="00FC7095">
        <w:rPr>
          <w:rFonts w:eastAsia="Calibri"/>
          <w:b/>
          <w:sz w:val="24"/>
          <w:szCs w:val="24"/>
          <w:lang w:eastAsia="en-US"/>
        </w:rPr>
        <w:t xml:space="preserve">Перечень контрольных заданий и (или) вопросов для оценки сформированности компетенции УК-5 (контролируемый индикатор достижения компетенции УК-5.2) </w:t>
      </w:r>
    </w:p>
    <w:p w14:paraId="6463CDD2" w14:textId="77777777" w:rsidR="00A53656" w:rsidRPr="00FC7095" w:rsidRDefault="00A53656" w:rsidP="00A53656">
      <w:pPr>
        <w:rPr>
          <w:b/>
          <w:iCs/>
          <w:sz w:val="24"/>
          <w:szCs w:val="24"/>
          <w:lang w:eastAsia="ru-RU"/>
        </w:rPr>
      </w:pPr>
    </w:p>
    <w:p w14:paraId="0FF4243C" w14:textId="77777777" w:rsidR="00A53656" w:rsidRPr="00FC7095" w:rsidRDefault="00A53656" w:rsidP="00A53656">
      <w:pPr>
        <w:rPr>
          <w:b/>
          <w:b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 xml:space="preserve">Задание 1. </w:t>
      </w:r>
      <w:r w:rsidRPr="00FC7095">
        <w:rPr>
          <w:b/>
          <w:bCs/>
          <w:sz w:val="24"/>
          <w:szCs w:val="24"/>
          <w:lang w:eastAsia="ru-RU"/>
        </w:rPr>
        <w:t>Запишите пропущенное слово.</w:t>
      </w:r>
    </w:p>
    <w:p w14:paraId="241EC713" w14:textId="3B72CEF1" w:rsidR="00A53656" w:rsidRPr="00FC7095" w:rsidRDefault="00A53656" w:rsidP="00A53656">
      <w:pPr>
        <w:rPr>
          <w:sz w:val="24"/>
          <w:szCs w:val="24"/>
          <w:lang w:eastAsia="ru-RU"/>
        </w:rPr>
      </w:pPr>
      <w:r w:rsidRPr="00FC7095">
        <w:rPr>
          <w:sz w:val="24"/>
          <w:szCs w:val="24"/>
        </w:rPr>
        <w:t xml:space="preserve">Раздел </w:t>
      </w:r>
      <w:proofErr w:type="spellStart"/>
      <w:r w:rsidRPr="00FC7095">
        <w:rPr>
          <w:sz w:val="24"/>
          <w:szCs w:val="24"/>
        </w:rPr>
        <w:t>коммуникативистики</w:t>
      </w:r>
      <w:proofErr w:type="spellEnd"/>
      <w:r w:rsidRPr="00FC7095">
        <w:rPr>
          <w:sz w:val="24"/>
          <w:szCs w:val="24"/>
        </w:rPr>
        <w:t xml:space="preserve">, который изучает значение и роль прикосновений при вербальном общении, называется </w:t>
      </w:r>
      <w:r w:rsidRPr="00FC7095">
        <w:rPr>
          <w:sz w:val="24"/>
          <w:szCs w:val="24"/>
          <w:lang w:eastAsia="ru-RU"/>
        </w:rPr>
        <w:t>____________.</w:t>
      </w:r>
    </w:p>
    <w:p w14:paraId="4BC7DCFF" w14:textId="77777777" w:rsidR="00A53656" w:rsidRPr="00FC7095" w:rsidRDefault="00A53656" w:rsidP="00A53656">
      <w:pPr>
        <w:rPr>
          <w:b/>
          <w:bCs/>
          <w:sz w:val="24"/>
          <w:szCs w:val="24"/>
          <w:lang w:eastAsia="ru-RU"/>
        </w:rPr>
      </w:pPr>
    </w:p>
    <w:p w14:paraId="4D760C36" w14:textId="77777777" w:rsidR="00A53656" w:rsidRPr="00FC7095" w:rsidRDefault="00A53656" w:rsidP="00A53656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Ответ:______________________.</w:t>
      </w:r>
    </w:p>
    <w:p w14:paraId="44BF4AD5" w14:textId="5EF8E261" w:rsidR="00A53656" w:rsidRPr="00FC7095" w:rsidRDefault="00A53656" w:rsidP="00A53656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 xml:space="preserve">Правильный ответ: </w:t>
      </w:r>
      <w:proofErr w:type="spellStart"/>
      <w:r w:rsidRPr="00FC7095">
        <w:rPr>
          <w:b/>
          <w:bCs/>
          <w:sz w:val="24"/>
          <w:szCs w:val="24"/>
          <w:lang w:eastAsia="ru-RU"/>
        </w:rPr>
        <w:t>такесика</w:t>
      </w:r>
      <w:proofErr w:type="spellEnd"/>
    </w:p>
    <w:p w14:paraId="79A6B7B3" w14:textId="77777777" w:rsidR="00A53656" w:rsidRPr="00FC7095" w:rsidRDefault="00A53656" w:rsidP="00A53656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2 (1 – минимальная сложность, 3 – максимальная сложность).</w:t>
      </w:r>
    </w:p>
    <w:p w14:paraId="7F59A1DA" w14:textId="0BE24491" w:rsidR="00A53656" w:rsidRPr="00FC7095" w:rsidRDefault="00A53656" w:rsidP="00A53656">
      <w:pPr>
        <w:rPr>
          <w:b/>
          <w:bCs/>
          <w:sz w:val="24"/>
          <w:szCs w:val="24"/>
          <w:lang w:eastAsia="ru-RU"/>
        </w:rPr>
      </w:pPr>
    </w:p>
    <w:p w14:paraId="2CA31957" w14:textId="77777777" w:rsidR="00A53656" w:rsidRPr="00FC7095" w:rsidRDefault="00A53656" w:rsidP="00A53656">
      <w:pPr>
        <w:rPr>
          <w:b/>
          <w:i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>Задание 2. Выберите и запишите один правильный ответ.</w:t>
      </w:r>
    </w:p>
    <w:p w14:paraId="080FDCE0" w14:textId="11107CFC" w:rsidR="00A53656" w:rsidRPr="00FC7095" w:rsidRDefault="00A53656" w:rsidP="00A53656">
      <w:pPr>
        <w:jc w:val="both"/>
        <w:rPr>
          <w:sz w:val="24"/>
          <w:szCs w:val="24"/>
        </w:rPr>
      </w:pPr>
      <w:r w:rsidRPr="00FC7095">
        <w:rPr>
          <w:sz w:val="24"/>
          <w:szCs w:val="24"/>
        </w:rPr>
        <w:t>Культуры, в которых доминирует нелинейное распределение времени, где за единицу времени возможно выполнение сразу нескольких дел, называют:</w:t>
      </w:r>
    </w:p>
    <w:p w14:paraId="63992EAD" w14:textId="77777777" w:rsidR="00A53656" w:rsidRPr="00FC7095" w:rsidRDefault="00A53656" w:rsidP="00A53656">
      <w:pPr>
        <w:suppressAutoHyphens w:val="0"/>
        <w:autoSpaceDE/>
        <w:rPr>
          <w:sz w:val="24"/>
          <w:szCs w:val="24"/>
        </w:rPr>
      </w:pPr>
    </w:p>
    <w:p w14:paraId="44EECED6" w14:textId="77777777" w:rsidR="00A53656" w:rsidRPr="00FC7095" w:rsidRDefault="00A53656" w:rsidP="00793BDA">
      <w:pPr>
        <w:pStyle w:val="af3"/>
        <w:numPr>
          <w:ilvl w:val="0"/>
          <w:numId w:val="45"/>
        </w:numPr>
        <w:suppressAutoHyphens w:val="0"/>
        <w:rPr>
          <w:rFonts w:ascii="Times New Roman" w:hAnsi="Times New Roman"/>
          <w:sz w:val="24"/>
          <w:szCs w:val="24"/>
        </w:rPr>
      </w:pPr>
      <w:r w:rsidRPr="00FC7095">
        <w:rPr>
          <w:rFonts w:ascii="Times New Roman" w:hAnsi="Times New Roman"/>
          <w:sz w:val="24"/>
          <w:szCs w:val="24"/>
        </w:rPr>
        <w:t>культурами с низким уровнем избегания неопределенности</w:t>
      </w:r>
    </w:p>
    <w:p w14:paraId="1881D1B2" w14:textId="77777777" w:rsidR="00A53656" w:rsidRPr="00FC7095" w:rsidRDefault="00A53656" w:rsidP="00793BDA">
      <w:pPr>
        <w:pStyle w:val="af3"/>
        <w:numPr>
          <w:ilvl w:val="0"/>
          <w:numId w:val="45"/>
        </w:numPr>
        <w:suppressAutoHyphens w:val="0"/>
        <w:rPr>
          <w:rFonts w:ascii="Times New Roman" w:hAnsi="Times New Roman"/>
          <w:sz w:val="24"/>
          <w:szCs w:val="24"/>
        </w:rPr>
      </w:pPr>
      <w:proofErr w:type="spellStart"/>
      <w:r w:rsidRPr="00FC7095">
        <w:rPr>
          <w:rFonts w:ascii="Times New Roman" w:hAnsi="Times New Roman"/>
          <w:sz w:val="24"/>
          <w:szCs w:val="24"/>
        </w:rPr>
        <w:t>монохронными</w:t>
      </w:r>
      <w:proofErr w:type="spellEnd"/>
    </w:p>
    <w:p w14:paraId="475646FF" w14:textId="77777777" w:rsidR="00A53656" w:rsidRPr="00FC7095" w:rsidRDefault="00A53656" w:rsidP="00793BDA">
      <w:pPr>
        <w:pStyle w:val="af3"/>
        <w:numPr>
          <w:ilvl w:val="0"/>
          <w:numId w:val="45"/>
        </w:numPr>
        <w:suppressAutoHyphens w:val="0"/>
        <w:rPr>
          <w:rFonts w:ascii="Times New Roman" w:hAnsi="Times New Roman"/>
          <w:sz w:val="24"/>
          <w:szCs w:val="24"/>
        </w:rPr>
      </w:pPr>
      <w:r w:rsidRPr="00FC7095">
        <w:rPr>
          <w:rFonts w:ascii="Times New Roman" w:hAnsi="Times New Roman"/>
          <w:sz w:val="24"/>
          <w:szCs w:val="24"/>
        </w:rPr>
        <w:t>ориентированными на прошлое</w:t>
      </w:r>
    </w:p>
    <w:p w14:paraId="53EE7A5B" w14:textId="77777777" w:rsidR="00A53656" w:rsidRPr="00FC7095" w:rsidRDefault="00A53656" w:rsidP="00793BDA">
      <w:pPr>
        <w:pStyle w:val="af3"/>
        <w:numPr>
          <w:ilvl w:val="0"/>
          <w:numId w:val="45"/>
        </w:numPr>
        <w:suppressAutoHyphens w:val="0"/>
        <w:rPr>
          <w:rFonts w:ascii="Times New Roman" w:hAnsi="Times New Roman"/>
          <w:sz w:val="24"/>
          <w:szCs w:val="24"/>
        </w:rPr>
      </w:pPr>
      <w:proofErr w:type="spellStart"/>
      <w:r w:rsidRPr="00FC7095">
        <w:rPr>
          <w:rFonts w:ascii="Times New Roman" w:hAnsi="Times New Roman"/>
          <w:sz w:val="24"/>
          <w:szCs w:val="24"/>
        </w:rPr>
        <w:t>полихронными</w:t>
      </w:r>
      <w:proofErr w:type="spellEnd"/>
    </w:p>
    <w:p w14:paraId="6CA4B289" w14:textId="77777777" w:rsidR="00A53656" w:rsidRPr="00FC7095" w:rsidRDefault="00A53656" w:rsidP="00A53656">
      <w:pPr>
        <w:suppressAutoHyphens w:val="0"/>
        <w:autoSpaceDE/>
        <w:rPr>
          <w:b/>
          <w:bCs/>
          <w:sz w:val="24"/>
          <w:szCs w:val="24"/>
          <w:lang w:eastAsia="ru-RU"/>
        </w:rPr>
      </w:pPr>
    </w:p>
    <w:p w14:paraId="0562290F" w14:textId="77777777" w:rsidR="00A53656" w:rsidRPr="00FC7095" w:rsidRDefault="00A53656" w:rsidP="00A53656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Ответ:_____.</w:t>
      </w:r>
    </w:p>
    <w:p w14:paraId="21CDDE85" w14:textId="77777777" w:rsidR="00A53656" w:rsidRPr="00FC7095" w:rsidRDefault="00A53656" w:rsidP="00A53656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4</w:t>
      </w:r>
    </w:p>
    <w:p w14:paraId="71DE6563" w14:textId="77777777" w:rsidR="00A53656" w:rsidRPr="00FC7095" w:rsidRDefault="00A53656" w:rsidP="00A53656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7BE47555" w14:textId="77777777" w:rsidR="00A53656" w:rsidRPr="00FC7095" w:rsidRDefault="00A53656" w:rsidP="00A53656">
      <w:pPr>
        <w:jc w:val="both"/>
        <w:rPr>
          <w:sz w:val="24"/>
          <w:szCs w:val="24"/>
        </w:rPr>
      </w:pPr>
    </w:p>
    <w:p w14:paraId="06762D27" w14:textId="77777777" w:rsidR="00A53656" w:rsidRPr="00FC7095" w:rsidRDefault="00A53656" w:rsidP="00A53656">
      <w:pPr>
        <w:rPr>
          <w:b/>
          <w:i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>Задание 3. Выберите и запишите один правильный ответ.</w:t>
      </w:r>
    </w:p>
    <w:p w14:paraId="7EAEDA9A" w14:textId="4B975A92" w:rsidR="00A53656" w:rsidRPr="00FC7095" w:rsidRDefault="00B178E5" w:rsidP="00A53656">
      <w:pPr>
        <w:jc w:val="both"/>
        <w:rPr>
          <w:sz w:val="24"/>
          <w:szCs w:val="24"/>
        </w:rPr>
      </w:pPr>
      <w:r w:rsidRPr="00FC7095">
        <w:rPr>
          <w:sz w:val="24"/>
          <w:szCs w:val="24"/>
        </w:rPr>
        <w:t>Успешному выступлению оратора помогает:</w:t>
      </w:r>
    </w:p>
    <w:p w14:paraId="150530F2" w14:textId="77777777" w:rsidR="00A53656" w:rsidRPr="00FC7095" w:rsidRDefault="00A53656" w:rsidP="00A53656">
      <w:pPr>
        <w:jc w:val="both"/>
        <w:rPr>
          <w:sz w:val="24"/>
          <w:szCs w:val="24"/>
        </w:rPr>
      </w:pPr>
    </w:p>
    <w:p w14:paraId="278238B9" w14:textId="77777777" w:rsidR="00B178E5" w:rsidRPr="00FC7095" w:rsidRDefault="00B178E5" w:rsidP="00793BDA">
      <w:pPr>
        <w:pStyle w:val="af3"/>
        <w:numPr>
          <w:ilvl w:val="0"/>
          <w:numId w:val="46"/>
        </w:numPr>
        <w:suppressAutoHyphens w:val="0"/>
        <w:rPr>
          <w:rFonts w:ascii="Times New Roman" w:hAnsi="Times New Roman"/>
          <w:sz w:val="24"/>
          <w:szCs w:val="24"/>
        </w:rPr>
      </w:pPr>
      <w:r w:rsidRPr="00FC7095">
        <w:rPr>
          <w:rFonts w:ascii="Times New Roman" w:hAnsi="Times New Roman"/>
          <w:sz w:val="24"/>
          <w:szCs w:val="24"/>
        </w:rPr>
        <w:t>воспоминание о провале</w:t>
      </w:r>
    </w:p>
    <w:p w14:paraId="49C6D145" w14:textId="77777777" w:rsidR="00B178E5" w:rsidRPr="00FC7095" w:rsidRDefault="00B178E5" w:rsidP="00793BDA">
      <w:pPr>
        <w:pStyle w:val="af3"/>
        <w:numPr>
          <w:ilvl w:val="0"/>
          <w:numId w:val="46"/>
        </w:numPr>
        <w:suppressAutoHyphens w:val="0"/>
        <w:rPr>
          <w:rFonts w:ascii="Times New Roman" w:hAnsi="Times New Roman"/>
          <w:sz w:val="24"/>
          <w:szCs w:val="24"/>
        </w:rPr>
      </w:pPr>
      <w:r w:rsidRPr="00FC7095">
        <w:rPr>
          <w:rFonts w:ascii="Times New Roman" w:hAnsi="Times New Roman"/>
          <w:sz w:val="24"/>
          <w:szCs w:val="24"/>
        </w:rPr>
        <w:t>погруженность в собственные переживания</w:t>
      </w:r>
    </w:p>
    <w:p w14:paraId="6B572984" w14:textId="77777777" w:rsidR="00B178E5" w:rsidRPr="00FC7095" w:rsidRDefault="00B178E5" w:rsidP="00793BDA">
      <w:pPr>
        <w:pStyle w:val="af3"/>
        <w:numPr>
          <w:ilvl w:val="0"/>
          <w:numId w:val="46"/>
        </w:numPr>
        <w:suppressAutoHyphens w:val="0"/>
        <w:rPr>
          <w:rFonts w:ascii="Times New Roman" w:hAnsi="Times New Roman"/>
          <w:sz w:val="24"/>
          <w:szCs w:val="24"/>
        </w:rPr>
      </w:pPr>
      <w:r w:rsidRPr="00FC7095">
        <w:rPr>
          <w:rFonts w:ascii="Times New Roman" w:hAnsi="Times New Roman"/>
          <w:sz w:val="24"/>
          <w:szCs w:val="24"/>
        </w:rPr>
        <w:t>ошибочная оценка слушателей</w:t>
      </w:r>
    </w:p>
    <w:p w14:paraId="09E0AAE9" w14:textId="77777777" w:rsidR="00B178E5" w:rsidRPr="00FC7095" w:rsidRDefault="00B178E5" w:rsidP="00793BDA">
      <w:pPr>
        <w:pStyle w:val="af3"/>
        <w:numPr>
          <w:ilvl w:val="0"/>
          <w:numId w:val="46"/>
        </w:numPr>
        <w:suppressAutoHyphens w:val="0"/>
        <w:rPr>
          <w:rFonts w:ascii="Times New Roman" w:hAnsi="Times New Roman"/>
          <w:sz w:val="24"/>
          <w:szCs w:val="24"/>
        </w:rPr>
      </w:pPr>
      <w:r w:rsidRPr="00FC7095">
        <w:rPr>
          <w:rFonts w:ascii="Times New Roman" w:hAnsi="Times New Roman"/>
          <w:sz w:val="24"/>
          <w:szCs w:val="24"/>
        </w:rPr>
        <w:t>наблюдение за реакцией аудитории</w:t>
      </w:r>
    </w:p>
    <w:p w14:paraId="00FC4FF6" w14:textId="77777777" w:rsidR="00A53656" w:rsidRPr="00FC7095" w:rsidRDefault="00A53656" w:rsidP="00A53656">
      <w:pPr>
        <w:suppressAutoHyphens w:val="0"/>
        <w:autoSpaceDE/>
        <w:rPr>
          <w:b/>
          <w:bCs/>
          <w:sz w:val="24"/>
          <w:szCs w:val="24"/>
          <w:lang w:eastAsia="ru-RU"/>
        </w:rPr>
      </w:pPr>
    </w:p>
    <w:p w14:paraId="6A9452D4" w14:textId="77777777" w:rsidR="00A53656" w:rsidRPr="00FC7095" w:rsidRDefault="00A53656" w:rsidP="00A53656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Ответ:_____.</w:t>
      </w:r>
    </w:p>
    <w:p w14:paraId="573A6D47" w14:textId="7DE9D237" w:rsidR="00A53656" w:rsidRPr="00FC7095" w:rsidRDefault="00A53656" w:rsidP="00A53656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 xml:space="preserve">Правильный ответ: </w:t>
      </w:r>
      <w:r w:rsidR="00B178E5" w:rsidRPr="00FC7095">
        <w:rPr>
          <w:b/>
          <w:bCs/>
          <w:sz w:val="24"/>
          <w:szCs w:val="24"/>
          <w:lang w:eastAsia="ru-RU"/>
        </w:rPr>
        <w:t>4</w:t>
      </w:r>
    </w:p>
    <w:p w14:paraId="777F0F10" w14:textId="77777777" w:rsidR="00A53656" w:rsidRPr="00FC7095" w:rsidRDefault="00A53656" w:rsidP="00A53656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6071C395" w14:textId="77777777" w:rsidR="00A53656" w:rsidRPr="00FC7095" w:rsidRDefault="00A53656" w:rsidP="00A53656">
      <w:pPr>
        <w:jc w:val="both"/>
        <w:rPr>
          <w:sz w:val="24"/>
          <w:szCs w:val="24"/>
        </w:rPr>
      </w:pPr>
    </w:p>
    <w:p w14:paraId="07692531" w14:textId="77777777" w:rsidR="00A53656" w:rsidRPr="00FC7095" w:rsidRDefault="00A53656" w:rsidP="00A53656">
      <w:pPr>
        <w:rPr>
          <w:b/>
          <w:i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>Задание 4. Выберите и запишите один правильный ответ.</w:t>
      </w:r>
    </w:p>
    <w:p w14:paraId="67C47827" w14:textId="2D765568" w:rsidR="00A53656" w:rsidRPr="00FC7095" w:rsidRDefault="00B178E5" w:rsidP="00A53656">
      <w:pPr>
        <w:jc w:val="both"/>
        <w:rPr>
          <w:sz w:val="24"/>
          <w:szCs w:val="24"/>
        </w:rPr>
      </w:pPr>
      <w:r w:rsidRPr="00FC7095">
        <w:rPr>
          <w:sz w:val="24"/>
          <w:szCs w:val="24"/>
        </w:rPr>
        <w:lastRenderedPageBreak/>
        <w:t>То, какое значение в данной культуре имеет предсказуемость недалекого будущего и страх перед неизвестностью, показывает измерение культуры</w:t>
      </w:r>
      <w:r w:rsidR="00A53656" w:rsidRPr="00FC7095">
        <w:rPr>
          <w:sz w:val="24"/>
          <w:szCs w:val="24"/>
        </w:rPr>
        <w:t>:</w:t>
      </w:r>
    </w:p>
    <w:p w14:paraId="77426893" w14:textId="77777777" w:rsidR="00A53656" w:rsidRPr="00FC7095" w:rsidRDefault="00A53656" w:rsidP="00A53656">
      <w:pPr>
        <w:jc w:val="both"/>
        <w:rPr>
          <w:sz w:val="24"/>
          <w:szCs w:val="24"/>
        </w:rPr>
      </w:pPr>
    </w:p>
    <w:p w14:paraId="1C3B79B7" w14:textId="43F221C3" w:rsidR="00B178E5" w:rsidRPr="00FC7095" w:rsidRDefault="00B178E5" w:rsidP="00793BDA">
      <w:pPr>
        <w:pStyle w:val="af3"/>
        <w:numPr>
          <w:ilvl w:val="0"/>
          <w:numId w:val="47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избегание неопределенности</w:t>
      </w:r>
    </w:p>
    <w:p w14:paraId="30B91914" w14:textId="77777777" w:rsidR="00B178E5" w:rsidRPr="00FC7095" w:rsidRDefault="00B178E5" w:rsidP="00793BDA">
      <w:pPr>
        <w:pStyle w:val="af3"/>
        <w:numPr>
          <w:ilvl w:val="0"/>
          <w:numId w:val="47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FC7095">
        <w:rPr>
          <w:rFonts w:ascii="Times New Roman" w:hAnsi="Times New Roman"/>
          <w:sz w:val="24"/>
          <w:szCs w:val="24"/>
          <w:lang w:eastAsia="ru-RU"/>
        </w:rPr>
        <w:t>дистация</w:t>
      </w:r>
      <w:proofErr w:type="spellEnd"/>
      <w:r w:rsidRPr="00FC7095">
        <w:rPr>
          <w:rFonts w:ascii="Times New Roman" w:hAnsi="Times New Roman"/>
          <w:sz w:val="24"/>
          <w:szCs w:val="24"/>
          <w:lang w:eastAsia="ru-RU"/>
        </w:rPr>
        <w:t xml:space="preserve"> власти</w:t>
      </w:r>
    </w:p>
    <w:p w14:paraId="4803E590" w14:textId="77777777" w:rsidR="00B178E5" w:rsidRPr="00FC7095" w:rsidRDefault="00B178E5" w:rsidP="00793BDA">
      <w:pPr>
        <w:pStyle w:val="af3"/>
        <w:numPr>
          <w:ilvl w:val="0"/>
          <w:numId w:val="47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коллективизм — индивидуализм</w:t>
      </w:r>
    </w:p>
    <w:p w14:paraId="588AA239" w14:textId="77777777" w:rsidR="00B178E5" w:rsidRPr="00FC7095" w:rsidRDefault="00B178E5" w:rsidP="00793BDA">
      <w:pPr>
        <w:pStyle w:val="af3"/>
        <w:numPr>
          <w:ilvl w:val="0"/>
          <w:numId w:val="47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 xml:space="preserve">маскулинность — </w:t>
      </w:r>
      <w:proofErr w:type="spellStart"/>
      <w:r w:rsidRPr="00FC7095">
        <w:rPr>
          <w:rFonts w:ascii="Times New Roman" w:hAnsi="Times New Roman"/>
          <w:sz w:val="24"/>
          <w:szCs w:val="24"/>
          <w:lang w:eastAsia="ru-RU"/>
        </w:rPr>
        <w:t>феминность</w:t>
      </w:r>
      <w:proofErr w:type="spellEnd"/>
    </w:p>
    <w:p w14:paraId="2D08F2D5" w14:textId="77777777" w:rsidR="00A53656" w:rsidRPr="00FC7095" w:rsidRDefault="00A53656" w:rsidP="00A53656">
      <w:pPr>
        <w:suppressAutoHyphens w:val="0"/>
        <w:autoSpaceDE/>
        <w:rPr>
          <w:b/>
          <w:bCs/>
          <w:sz w:val="24"/>
          <w:szCs w:val="24"/>
          <w:lang w:eastAsia="ru-RU"/>
        </w:rPr>
      </w:pPr>
    </w:p>
    <w:p w14:paraId="4B58A3FA" w14:textId="77777777" w:rsidR="00A53656" w:rsidRPr="00FC7095" w:rsidRDefault="00A53656" w:rsidP="00A53656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Ответ:_____.</w:t>
      </w:r>
    </w:p>
    <w:p w14:paraId="22979C6B" w14:textId="73970C3E" w:rsidR="00A53656" w:rsidRPr="00FC7095" w:rsidRDefault="00A53656" w:rsidP="00A53656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 xml:space="preserve">Правильный ответ: </w:t>
      </w:r>
      <w:r w:rsidR="00B178E5" w:rsidRPr="00FC7095">
        <w:rPr>
          <w:b/>
          <w:bCs/>
          <w:sz w:val="24"/>
          <w:szCs w:val="24"/>
          <w:lang w:eastAsia="ru-RU"/>
        </w:rPr>
        <w:t>1</w:t>
      </w:r>
    </w:p>
    <w:p w14:paraId="2D586C3F" w14:textId="77777777" w:rsidR="00A53656" w:rsidRPr="00FC7095" w:rsidRDefault="00A53656" w:rsidP="00A53656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343D6948" w14:textId="77777777" w:rsidR="00A53656" w:rsidRPr="00FC7095" w:rsidRDefault="00A53656" w:rsidP="00A53656">
      <w:pPr>
        <w:suppressAutoHyphens w:val="0"/>
        <w:autoSpaceDE/>
        <w:rPr>
          <w:b/>
          <w:bCs/>
          <w:sz w:val="24"/>
          <w:szCs w:val="24"/>
          <w:lang w:eastAsia="ru-RU"/>
        </w:rPr>
      </w:pPr>
    </w:p>
    <w:p w14:paraId="32FCB211" w14:textId="77777777" w:rsidR="00A53656" w:rsidRPr="00FC7095" w:rsidRDefault="00A53656" w:rsidP="00A53656">
      <w:pPr>
        <w:rPr>
          <w:b/>
          <w:b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 xml:space="preserve">Задание 5. </w:t>
      </w:r>
      <w:r w:rsidRPr="00FC7095">
        <w:rPr>
          <w:b/>
          <w:bCs/>
          <w:sz w:val="24"/>
          <w:szCs w:val="24"/>
          <w:lang w:eastAsia="ru-RU"/>
        </w:rPr>
        <w:t>Запишите пропущенное слово.</w:t>
      </w:r>
    </w:p>
    <w:p w14:paraId="234817E2" w14:textId="46B866FC" w:rsidR="00A53656" w:rsidRPr="00FC7095" w:rsidRDefault="00B178E5" w:rsidP="00A53656">
      <w:pPr>
        <w:rPr>
          <w:sz w:val="24"/>
          <w:szCs w:val="24"/>
          <w:lang w:eastAsia="ru-RU"/>
        </w:rPr>
      </w:pPr>
      <w:r w:rsidRPr="00FC7095">
        <w:rPr>
          <w:sz w:val="24"/>
          <w:szCs w:val="24"/>
        </w:rPr>
        <w:t>Общее направление исследований, которыми занимаются такие науки, как социология, социальная (культурная) антропология, социальная философия, семиотика, социолингвистика, психология, психолингвистика — это теория</w:t>
      </w:r>
      <w:r w:rsidR="00A53656" w:rsidRPr="00FC7095">
        <w:rPr>
          <w:sz w:val="24"/>
          <w:szCs w:val="24"/>
        </w:rPr>
        <w:t xml:space="preserve"> </w:t>
      </w:r>
      <w:r w:rsidR="00A53656" w:rsidRPr="00FC7095">
        <w:rPr>
          <w:sz w:val="24"/>
          <w:szCs w:val="24"/>
          <w:lang w:eastAsia="ru-RU"/>
        </w:rPr>
        <w:t>____________.</w:t>
      </w:r>
    </w:p>
    <w:p w14:paraId="1FC90D8C" w14:textId="77777777" w:rsidR="00A53656" w:rsidRPr="00FC7095" w:rsidRDefault="00A53656" w:rsidP="00A53656">
      <w:pPr>
        <w:rPr>
          <w:b/>
          <w:bCs/>
          <w:sz w:val="24"/>
          <w:szCs w:val="24"/>
          <w:lang w:eastAsia="ru-RU"/>
        </w:rPr>
      </w:pPr>
    </w:p>
    <w:p w14:paraId="7F198288" w14:textId="77777777" w:rsidR="00A53656" w:rsidRPr="00FC7095" w:rsidRDefault="00A53656" w:rsidP="00A53656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Ответ:______________________.</w:t>
      </w:r>
    </w:p>
    <w:p w14:paraId="10B190F9" w14:textId="068C2E0C" w:rsidR="00A53656" w:rsidRPr="00FC7095" w:rsidRDefault="00A53656" w:rsidP="00A53656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 xml:space="preserve">Правильный ответ: </w:t>
      </w:r>
      <w:r w:rsidR="00B178E5" w:rsidRPr="00FC7095">
        <w:rPr>
          <w:b/>
          <w:bCs/>
          <w:sz w:val="24"/>
          <w:szCs w:val="24"/>
          <w:lang w:eastAsia="ru-RU"/>
        </w:rPr>
        <w:t>коммуникации (общения)</w:t>
      </w:r>
    </w:p>
    <w:p w14:paraId="071353C9" w14:textId="77777777" w:rsidR="00A53656" w:rsidRPr="00FC7095" w:rsidRDefault="00A53656" w:rsidP="00A53656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2 (1 – минимальная сложность, 3 – максимальная сложность).</w:t>
      </w:r>
    </w:p>
    <w:p w14:paraId="34128A38" w14:textId="77777777" w:rsidR="00F90164" w:rsidRPr="00FC7095" w:rsidRDefault="00F90164" w:rsidP="00E97EF1">
      <w:pPr>
        <w:rPr>
          <w:sz w:val="24"/>
          <w:szCs w:val="24"/>
        </w:rPr>
      </w:pPr>
    </w:p>
    <w:p w14:paraId="04D97443" w14:textId="35F71674" w:rsidR="00FC7095" w:rsidRPr="00FC7095" w:rsidRDefault="00FC7095" w:rsidP="00FC7095">
      <w:pPr>
        <w:ind w:firstLine="567"/>
        <w:jc w:val="both"/>
        <w:rPr>
          <w:rFonts w:eastAsia="Calibri"/>
          <w:b/>
          <w:sz w:val="24"/>
          <w:szCs w:val="24"/>
          <w:lang w:eastAsia="en-US"/>
        </w:rPr>
      </w:pPr>
      <w:r w:rsidRPr="00FC7095">
        <w:rPr>
          <w:rFonts w:eastAsia="Calibri"/>
          <w:b/>
          <w:sz w:val="24"/>
          <w:szCs w:val="24"/>
          <w:lang w:eastAsia="en-US"/>
        </w:rPr>
        <w:t xml:space="preserve">Перечень контрольных заданий и (или) вопросов для оценки сформированности компетенции УК-5 (контролируемый индикатор достижения компетенции УК-5.3) </w:t>
      </w:r>
    </w:p>
    <w:p w14:paraId="06EE1471" w14:textId="77777777" w:rsidR="00B178E5" w:rsidRPr="00FC7095" w:rsidRDefault="00B178E5" w:rsidP="00B178E5">
      <w:pPr>
        <w:rPr>
          <w:b/>
          <w:iCs/>
          <w:sz w:val="24"/>
          <w:szCs w:val="24"/>
          <w:lang w:eastAsia="ru-RU"/>
        </w:rPr>
      </w:pPr>
    </w:p>
    <w:p w14:paraId="451B8B86" w14:textId="77777777" w:rsidR="00B178E5" w:rsidRPr="00FC7095" w:rsidRDefault="00B178E5" w:rsidP="00B178E5">
      <w:pPr>
        <w:rPr>
          <w:b/>
          <w:i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>Задание 1. Выберите и запишите один правильный ответ.</w:t>
      </w:r>
    </w:p>
    <w:p w14:paraId="4CC47828" w14:textId="5AB0E0A5" w:rsidR="00B178E5" w:rsidRPr="00FC7095" w:rsidRDefault="00B178E5" w:rsidP="00B178E5">
      <w:pPr>
        <w:jc w:val="both"/>
        <w:rPr>
          <w:sz w:val="24"/>
          <w:szCs w:val="24"/>
        </w:rPr>
      </w:pPr>
      <w:r w:rsidRPr="00FC7095">
        <w:rPr>
          <w:sz w:val="24"/>
          <w:szCs w:val="24"/>
        </w:rPr>
        <w:t xml:space="preserve">К уровням организационной коммуникации </w:t>
      </w:r>
      <w:r w:rsidRPr="00FC7095">
        <w:rPr>
          <w:i/>
          <w:iCs/>
          <w:sz w:val="24"/>
          <w:szCs w:val="24"/>
        </w:rPr>
        <w:t>не</w:t>
      </w:r>
      <w:r w:rsidRPr="00FC7095">
        <w:rPr>
          <w:sz w:val="24"/>
          <w:szCs w:val="24"/>
        </w:rPr>
        <w:t xml:space="preserve"> относится коммуникация:</w:t>
      </w:r>
    </w:p>
    <w:p w14:paraId="284286A0" w14:textId="77777777" w:rsidR="00B178E5" w:rsidRPr="00FC7095" w:rsidRDefault="00B178E5" w:rsidP="00B178E5">
      <w:pPr>
        <w:suppressAutoHyphens w:val="0"/>
        <w:autoSpaceDE/>
        <w:rPr>
          <w:sz w:val="24"/>
          <w:szCs w:val="24"/>
        </w:rPr>
      </w:pPr>
    </w:p>
    <w:p w14:paraId="16DF15F8" w14:textId="02419CD7" w:rsidR="00B178E5" w:rsidRPr="00FC7095" w:rsidRDefault="00B178E5" w:rsidP="00793BDA">
      <w:pPr>
        <w:pStyle w:val="af3"/>
        <w:numPr>
          <w:ilvl w:val="0"/>
          <w:numId w:val="48"/>
        </w:numPr>
        <w:suppressAutoHyphens w:val="0"/>
        <w:rPr>
          <w:rFonts w:ascii="Times New Roman" w:hAnsi="Times New Roman"/>
          <w:sz w:val="24"/>
          <w:szCs w:val="24"/>
        </w:rPr>
      </w:pPr>
      <w:r w:rsidRPr="00FC7095">
        <w:rPr>
          <w:rFonts w:ascii="Times New Roman" w:hAnsi="Times New Roman"/>
          <w:sz w:val="24"/>
          <w:szCs w:val="24"/>
        </w:rPr>
        <w:t>групповая</w:t>
      </w:r>
    </w:p>
    <w:p w14:paraId="075A93DA" w14:textId="77777777" w:rsidR="00B178E5" w:rsidRPr="00FC7095" w:rsidRDefault="00B178E5" w:rsidP="00793BDA">
      <w:pPr>
        <w:pStyle w:val="af3"/>
        <w:numPr>
          <w:ilvl w:val="0"/>
          <w:numId w:val="48"/>
        </w:numPr>
        <w:suppressAutoHyphens w:val="0"/>
        <w:rPr>
          <w:rFonts w:ascii="Times New Roman" w:hAnsi="Times New Roman"/>
          <w:sz w:val="24"/>
          <w:szCs w:val="24"/>
        </w:rPr>
      </w:pPr>
      <w:r w:rsidRPr="00FC7095">
        <w:rPr>
          <w:rFonts w:ascii="Times New Roman" w:hAnsi="Times New Roman"/>
          <w:sz w:val="24"/>
          <w:szCs w:val="24"/>
        </w:rPr>
        <w:t>межличностная</w:t>
      </w:r>
    </w:p>
    <w:p w14:paraId="38E6D3FC" w14:textId="77777777" w:rsidR="00B178E5" w:rsidRPr="00FC7095" w:rsidRDefault="00B178E5" w:rsidP="00793BDA">
      <w:pPr>
        <w:pStyle w:val="af3"/>
        <w:numPr>
          <w:ilvl w:val="0"/>
          <w:numId w:val="48"/>
        </w:numPr>
        <w:suppressAutoHyphens w:val="0"/>
        <w:rPr>
          <w:rFonts w:ascii="Times New Roman" w:hAnsi="Times New Roman"/>
          <w:sz w:val="24"/>
          <w:szCs w:val="24"/>
        </w:rPr>
      </w:pPr>
      <w:r w:rsidRPr="00FC7095">
        <w:rPr>
          <w:rFonts w:ascii="Times New Roman" w:hAnsi="Times New Roman"/>
          <w:sz w:val="24"/>
          <w:szCs w:val="24"/>
        </w:rPr>
        <w:t>персональная</w:t>
      </w:r>
    </w:p>
    <w:p w14:paraId="0A5F3075" w14:textId="77777777" w:rsidR="00B178E5" w:rsidRPr="00FC7095" w:rsidRDefault="00B178E5" w:rsidP="00793BDA">
      <w:pPr>
        <w:pStyle w:val="af3"/>
        <w:numPr>
          <w:ilvl w:val="0"/>
          <w:numId w:val="48"/>
        </w:numPr>
        <w:suppressAutoHyphens w:val="0"/>
        <w:rPr>
          <w:rFonts w:ascii="Times New Roman" w:hAnsi="Times New Roman"/>
          <w:sz w:val="24"/>
          <w:szCs w:val="24"/>
        </w:rPr>
      </w:pPr>
      <w:r w:rsidRPr="00FC7095">
        <w:rPr>
          <w:rFonts w:ascii="Times New Roman" w:hAnsi="Times New Roman"/>
          <w:sz w:val="24"/>
          <w:szCs w:val="24"/>
        </w:rPr>
        <w:t>массовая</w:t>
      </w:r>
    </w:p>
    <w:p w14:paraId="6B99602A" w14:textId="77777777" w:rsidR="00B178E5" w:rsidRPr="00FC7095" w:rsidRDefault="00B178E5" w:rsidP="00B178E5">
      <w:pPr>
        <w:suppressAutoHyphens w:val="0"/>
        <w:autoSpaceDE/>
        <w:rPr>
          <w:b/>
          <w:bCs/>
          <w:sz w:val="24"/>
          <w:szCs w:val="24"/>
          <w:lang w:eastAsia="ru-RU"/>
        </w:rPr>
      </w:pPr>
    </w:p>
    <w:p w14:paraId="760B1F65" w14:textId="77777777" w:rsidR="00B178E5" w:rsidRPr="00FC7095" w:rsidRDefault="00B178E5" w:rsidP="00B178E5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Ответ:_____.</w:t>
      </w:r>
    </w:p>
    <w:p w14:paraId="23C05483" w14:textId="3DB2D010" w:rsidR="00B178E5" w:rsidRPr="00FC7095" w:rsidRDefault="00B178E5" w:rsidP="00B178E5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3</w:t>
      </w:r>
    </w:p>
    <w:p w14:paraId="2476F1F2" w14:textId="77777777" w:rsidR="00B178E5" w:rsidRPr="00FC7095" w:rsidRDefault="00B178E5" w:rsidP="00B178E5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2C605943" w14:textId="022C87EA" w:rsidR="00B178E5" w:rsidRPr="00FC7095" w:rsidRDefault="00B178E5" w:rsidP="00B178E5">
      <w:pPr>
        <w:rPr>
          <w:b/>
          <w:bCs/>
          <w:sz w:val="24"/>
          <w:szCs w:val="24"/>
          <w:lang w:eastAsia="ru-RU"/>
        </w:rPr>
      </w:pPr>
    </w:p>
    <w:p w14:paraId="074D354A" w14:textId="77777777" w:rsidR="00B178E5" w:rsidRPr="00FC7095" w:rsidRDefault="00B178E5" w:rsidP="00B178E5">
      <w:pPr>
        <w:rPr>
          <w:b/>
          <w:i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>Задание 2. Выберите и запишите один правильный ответ.</w:t>
      </w:r>
    </w:p>
    <w:p w14:paraId="3802007F" w14:textId="709033FC" w:rsidR="00B178E5" w:rsidRPr="00FC7095" w:rsidRDefault="00956845" w:rsidP="00B178E5">
      <w:pPr>
        <w:jc w:val="both"/>
        <w:rPr>
          <w:sz w:val="24"/>
          <w:szCs w:val="24"/>
        </w:rPr>
      </w:pPr>
      <w:r w:rsidRPr="00FC7095">
        <w:rPr>
          <w:sz w:val="24"/>
          <w:szCs w:val="24"/>
        </w:rPr>
        <w:t>Вид коммуникации, который осуществляется по особым каналам, прежде всего, информационным сетям, как в письменной, так и в устной форме, и использует, в основном, выразительные средства языка, — это __________________ коммуникация.</w:t>
      </w:r>
    </w:p>
    <w:p w14:paraId="3FD9CCD9" w14:textId="77777777" w:rsidR="00B178E5" w:rsidRPr="00FC7095" w:rsidRDefault="00B178E5" w:rsidP="00B178E5">
      <w:pPr>
        <w:suppressAutoHyphens w:val="0"/>
        <w:autoSpaceDE/>
        <w:rPr>
          <w:sz w:val="24"/>
          <w:szCs w:val="24"/>
        </w:rPr>
      </w:pPr>
    </w:p>
    <w:p w14:paraId="4398B748" w14:textId="77777777" w:rsidR="00956845" w:rsidRPr="00FC7095" w:rsidRDefault="00956845" w:rsidP="00793BDA">
      <w:pPr>
        <w:pStyle w:val="af3"/>
        <w:numPr>
          <w:ilvl w:val="0"/>
          <w:numId w:val="49"/>
        </w:numPr>
        <w:suppressAutoHyphens w:val="0"/>
        <w:rPr>
          <w:rFonts w:ascii="Times New Roman" w:hAnsi="Times New Roman"/>
          <w:sz w:val="24"/>
          <w:szCs w:val="24"/>
        </w:rPr>
      </w:pPr>
      <w:r w:rsidRPr="00FC7095">
        <w:rPr>
          <w:rFonts w:ascii="Times New Roman" w:hAnsi="Times New Roman"/>
          <w:sz w:val="24"/>
          <w:szCs w:val="24"/>
        </w:rPr>
        <w:t>убеждающая</w:t>
      </w:r>
    </w:p>
    <w:p w14:paraId="54BC27E9" w14:textId="77777777" w:rsidR="00956845" w:rsidRPr="00FC7095" w:rsidRDefault="00956845" w:rsidP="00793BDA">
      <w:pPr>
        <w:pStyle w:val="af3"/>
        <w:numPr>
          <w:ilvl w:val="0"/>
          <w:numId w:val="49"/>
        </w:numPr>
        <w:suppressAutoHyphens w:val="0"/>
        <w:rPr>
          <w:rFonts w:ascii="Times New Roman" w:hAnsi="Times New Roman"/>
          <w:sz w:val="24"/>
          <w:szCs w:val="24"/>
        </w:rPr>
      </w:pPr>
      <w:r w:rsidRPr="00FC7095">
        <w:rPr>
          <w:rFonts w:ascii="Times New Roman" w:hAnsi="Times New Roman"/>
          <w:sz w:val="24"/>
          <w:szCs w:val="24"/>
        </w:rPr>
        <w:t>информативная</w:t>
      </w:r>
    </w:p>
    <w:p w14:paraId="5153FEEB" w14:textId="77777777" w:rsidR="00956845" w:rsidRPr="00FC7095" w:rsidRDefault="00956845" w:rsidP="00793BDA">
      <w:pPr>
        <w:pStyle w:val="af3"/>
        <w:numPr>
          <w:ilvl w:val="0"/>
          <w:numId w:val="49"/>
        </w:numPr>
        <w:suppressAutoHyphens w:val="0"/>
        <w:rPr>
          <w:rFonts w:ascii="Times New Roman" w:hAnsi="Times New Roman"/>
          <w:sz w:val="24"/>
          <w:szCs w:val="24"/>
        </w:rPr>
      </w:pPr>
      <w:r w:rsidRPr="00FC7095">
        <w:rPr>
          <w:rFonts w:ascii="Times New Roman" w:hAnsi="Times New Roman"/>
          <w:sz w:val="24"/>
          <w:szCs w:val="24"/>
        </w:rPr>
        <w:t>аффективно-оценочная</w:t>
      </w:r>
    </w:p>
    <w:p w14:paraId="1E675F14" w14:textId="77777777" w:rsidR="00956845" w:rsidRPr="00FC7095" w:rsidRDefault="00956845" w:rsidP="00793BDA">
      <w:pPr>
        <w:pStyle w:val="af3"/>
        <w:numPr>
          <w:ilvl w:val="0"/>
          <w:numId w:val="49"/>
        </w:numPr>
        <w:suppressAutoHyphens w:val="0"/>
        <w:rPr>
          <w:rFonts w:ascii="Times New Roman" w:hAnsi="Times New Roman"/>
          <w:sz w:val="24"/>
          <w:szCs w:val="24"/>
        </w:rPr>
      </w:pPr>
      <w:r w:rsidRPr="00FC7095">
        <w:rPr>
          <w:rFonts w:ascii="Times New Roman" w:hAnsi="Times New Roman"/>
          <w:sz w:val="24"/>
          <w:szCs w:val="24"/>
        </w:rPr>
        <w:t>рекреативная</w:t>
      </w:r>
    </w:p>
    <w:p w14:paraId="4D4C0DD5" w14:textId="77777777" w:rsidR="00B178E5" w:rsidRPr="00FC7095" w:rsidRDefault="00B178E5" w:rsidP="00B178E5">
      <w:pPr>
        <w:suppressAutoHyphens w:val="0"/>
        <w:autoSpaceDE/>
        <w:rPr>
          <w:b/>
          <w:bCs/>
          <w:sz w:val="24"/>
          <w:szCs w:val="24"/>
          <w:lang w:eastAsia="ru-RU"/>
        </w:rPr>
      </w:pPr>
    </w:p>
    <w:p w14:paraId="79BB8E19" w14:textId="77777777" w:rsidR="00B178E5" w:rsidRPr="00FC7095" w:rsidRDefault="00B178E5" w:rsidP="00B178E5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Ответ:_____.</w:t>
      </w:r>
    </w:p>
    <w:p w14:paraId="2B47609A" w14:textId="2D248D4B" w:rsidR="00B178E5" w:rsidRPr="00FC7095" w:rsidRDefault="00B178E5" w:rsidP="00B178E5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 xml:space="preserve">Правильный ответ: </w:t>
      </w:r>
      <w:r w:rsidR="00956845" w:rsidRPr="00FC7095">
        <w:rPr>
          <w:b/>
          <w:bCs/>
          <w:sz w:val="24"/>
          <w:szCs w:val="24"/>
          <w:lang w:eastAsia="ru-RU"/>
        </w:rPr>
        <w:t>2</w:t>
      </w:r>
    </w:p>
    <w:p w14:paraId="6C51AFD0" w14:textId="77777777" w:rsidR="00B178E5" w:rsidRPr="00FC7095" w:rsidRDefault="00B178E5" w:rsidP="00B178E5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14D29D6D" w14:textId="77777777" w:rsidR="00B178E5" w:rsidRPr="00FC7095" w:rsidRDefault="00B178E5" w:rsidP="00B178E5">
      <w:pPr>
        <w:jc w:val="both"/>
        <w:rPr>
          <w:sz w:val="24"/>
          <w:szCs w:val="24"/>
        </w:rPr>
      </w:pPr>
    </w:p>
    <w:p w14:paraId="6EEE1093" w14:textId="77777777" w:rsidR="00B178E5" w:rsidRPr="00FC7095" w:rsidRDefault="00B178E5" w:rsidP="00B178E5">
      <w:pPr>
        <w:rPr>
          <w:b/>
          <w:i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>Задание 3. Выберите и запишите один правильный ответ.</w:t>
      </w:r>
    </w:p>
    <w:p w14:paraId="3DFEB729" w14:textId="442D99D4" w:rsidR="00B178E5" w:rsidRPr="00FC7095" w:rsidRDefault="00956845" w:rsidP="00B178E5">
      <w:pPr>
        <w:jc w:val="both"/>
        <w:rPr>
          <w:sz w:val="24"/>
          <w:szCs w:val="24"/>
        </w:rPr>
      </w:pPr>
      <w:r w:rsidRPr="00FC7095">
        <w:rPr>
          <w:sz w:val="24"/>
          <w:szCs w:val="24"/>
        </w:rPr>
        <w:t>Вариант аккультурации, в коде которого происходит идентификация индивида как с родной, так и с новой культурой, называют</w:t>
      </w:r>
      <w:r w:rsidR="00B178E5" w:rsidRPr="00FC7095">
        <w:rPr>
          <w:sz w:val="24"/>
          <w:szCs w:val="24"/>
        </w:rPr>
        <w:t>:</w:t>
      </w:r>
    </w:p>
    <w:p w14:paraId="6FC57F20" w14:textId="77777777" w:rsidR="00B178E5" w:rsidRPr="00FC7095" w:rsidRDefault="00B178E5" w:rsidP="00B178E5">
      <w:pPr>
        <w:jc w:val="both"/>
        <w:rPr>
          <w:sz w:val="24"/>
          <w:szCs w:val="24"/>
        </w:rPr>
      </w:pPr>
    </w:p>
    <w:p w14:paraId="052C270B" w14:textId="77777777" w:rsidR="00956845" w:rsidRPr="00FC7095" w:rsidRDefault="00956845" w:rsidP="00793BDA">
      <w:pPr>
        <w:pStyle w:val="af3"/>
        <w:numPr>
          <w:ilvl w:val="0"/>
          <w:numId w:val="50"/>
        </w:numPr>
        <w:suppressAutoHyphens w:val="0"/>
        <w:rPr>
          <w:rFonts w:ascii="Times New Roman" w:hAnsi="Times New Roman"/>
          <w:sz w:val="24"/>
          <w:szCs w:val="24"/>
        </w:rPr>
      </w:pPr>
      <w:r w:rsidRPr="00FC7095">
        <w:rPr>
          <w:rFonts w:ascii="Times New Roman" w:hAnsi="Times New Roman"/>
          <w:sz w:val="24"/>
          <w:szCs w:val="24"/>
        </w:rPr>
        <w:t>интеграцией</w:t>
      </w:r>
    </w:p>
    <w:p w14:paraId="09E280BB" w14:textId="77777777" w:rsidR="00956845" w:rsidRPr="00FC7095" w:rsidRDefault="00956845" w:rsidP="00793BDA">
      <w:pPr>
        <w:pStyle w:val="af3"/>
        <w:numPr>
          <w:ilvl w:val="0"/>
          <w:numId w:val="50"/>
        </w:numPr>
        <w:suppressAutoHyphens w:val="0"/>
        <w:rPr>
          <w:rFonts w:ascii="Times New Roman" w:hAnsi="Times New Roman"/>
          <w:sz w:val="24"/>
          <w:szCs w:val="24"/>
        </w:rPr>
      </w:pPr>
      <w:r w:rsidRPr="00FC7095">
        <w:rPr>
          <w:rFonts w:ascii="Times New Roman" w:hAnsi="Times New Roman"/>
          <w:sz w:val="24"/>
          <w:szCs w:val="24"/>
        </w:rPr>
        <w:t>сегрегацией</w:t>
      </w:r>
    </w:p>
    <w:p w14:paraId="51712E18" w14:textId="77777777" w:rsidR="00956845" w:rsidRPr="00FC7095" w:rsidRDefault="00956845" w:rsidP="00793BDA">
      <w:pPr>
        <w:pStyle w:val="af3"/>
        <w:numPr>
          <w:ilvl w:val="0"/>
          <w:numId w:val="50"/>
        </w:numPr>
        <w:suppressAutoHyphens w:val="0"/>
        <w:rPr>
          <w:rFonts w:ascii="Times New Roman" w:hAnsi="Times New Roman"/>
          <w:sz w:val="24"/>
          <w:szCs w:val="24"/>
        </w:rPr>
      </w:pPr>
      <w:r w:rsidRPr="00FC7095">
        <w:rPr>
          <w:rFonts w:ascii="Times New Roman" w:hAnsi="Times New Roman"/>
          <w:sz w:val="24"/>
          <w:szCs w:val="24"/>
        </w:rPr>
        <w:t>ассимиляцией</w:t>
      </w:r>
    </w:p>
    <w:p w14:paraId="7E023657" w14:textId="77777777" w:rsidR="00956845" w:rsidRPr="00FC7095" w:rsidRDefault="00956845" w:rsidP="00793BDA">
      <w:pPr>
        <w:pStyle w:val="af3"/>
        <w:numPr>
          <w:ilvl w:val="0"/>
          <w:numId w:val="50"/>
        </w:numPr>
        <w:suppressAutoHyphens w:val="0"/>
        <w:rPr>
          <w:rFonts w:ascii="Times New Roman" w:hAnsi="Times New Roman"/>
          <w:sz w:val="24"/>
          <w:szCs w:val="24"/>
        </w:rPr>
      </w:pPr>
      <w:r w:rsidRPr="00FC7095">
        <w:rPr>
          <w:rFonts w:ascii="Times New Roman" w:hAnsi="Times New Roman"/>
          <w:sz w:val="24"/>
          <w:szCs w:val="24"/>
        </w:rPr>
        <w:t>маргинализацией</w:t>
      </w:r>
    </w:p>
    <w:p w14:paraId="39B729B9" w14:textId="77777777" w:rsidR="00B178E5" w:rsidRPr="00FC7095" w:rsidRDefault="00B178E5" w:rsidP="00B178E5">
      <w:pPr>
        <w:suppressAutoHyphens w:val="0"/>
        <w:autoSpaceDE/>
        <w:rPr>
          <w:b/>
          <w:bCs/>
          <w:sz w:val="24"/>
          <w:szCs w:val="24"/>
          <w:lang w:eastAsia="ru-RU"/>
        </w:rPr>
      </w:pPr>
    </w:p>
    <w:p w14:paraId="42C86577" w14:textId="77777777" w:rsidR="00B178E5" w:rsidRPr="00FC7095" w:rsidRDefault="00B178E5" w:rsidP="00B178E5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Ответ:_____.</w:t>
      </w:r>
    </w:p>
    <w:p w14:paraId="1CE9561B" w14:textId="448BC2CB" w:rsidR="00B178E5" w:rsidRPr="00FC7095" w:rsidRDefault="00B178E5" w:rsidP="00B178E5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 xml:space="preserve">Правильный ответ: </w:t>
      </w:r>
      <w:r w:rsidR="00956845" w:rsidRPr="00FC7095">
        <w:rPr>
          <w:b/>
          <w:bCs/>
          <w:sz w:val="24"/>
          <w:szCs w:val="24"/>
          <w:lang w:eastAsia="ru-RU"/>
        </w:rPr>
        <w:t>1</w:t>
      </w:r>
    </w:p>
    <w:p w14:paraId="3E991569" w14:textId="77777777" w:rsidR="00B178E5" w:rsidRPr="00FC7095" w:rsidRDefault="00B178E5" w:rsidP="00B178E5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11D7418D" w14:textId="77777777" w:rsidR="00B178E5" w:rsidRPr="00FC7095" w:rsidRDefault="00B178E5" w:rsidP="00B178E5">
      <w:pPr>
        <w:jc w:val="both"/>
        <w:rPr>
          <w:sz w:val="24"/>
          <w:szCs w:val="24"/>
        </w:rPr>
      </w:pPr>
    </w:p>
    <w:p w14:paraId="09FA80FD" w14:textId="77777777" w:rsidR="00B178E5" w:rsidRPr="00FC7095" w:rsidRDefault="00B178E5" w:rsidP="00B178E5">
      <w:pPr>
        <w:rPr>
          <w:b/>
          <w:i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>Задание 4. Выберите и запишите один правильный ответ.</w:t>
      </w:r>
    </w:p>
    <w:p w14:paraId="6A331751" w14:textId="24744D47" w:rsidR="00B178E5" w:rsidRPr="00FC7095" w:rsidRDefault="00956845" w:rsidP="00B178E5">
      <w:pPr>
        <w:jc w:val="both"/>
        <w:rPr>
          <w:sz w:val="24"/>
          <w:szCs w:val="24"/>
        </w:rPr>
      </w:pPr>
      <w:r w:rsidRPr="00FC7095">
        <w:rPr>
          <w:sz w:val="24"/>
          <w:szCs w:val="24"/>
        </w:rPr>
        <w:t xml:space="preserve">К основным сферам культурных ценностей </w:t>
      </w:r>
      <w:r w:rsidRPr="00FC7095">
        <w:rPr>
          <w:i/>
          <w:iCs/>
          <w:sz w:val="24"/>
          <w:szCs w:val="24"/>
        </w:rPr>
        <w:t>не</w:t>
      </w:r>
      <w:r w:rsidRPr="00FC7095">
        <w:rPr>
          <w:sz w:val="24"/>
          <w:szCs w:val="24"/>
        </w:rPr>
        <w:t xml:space="preserve"> относится</w:t>
      </w:r>
      <w:r w:rsidR="00B178E5" w:rsidRPr="00FC7095">
        <w:rPr>
          <w:sz w:val="24"/>
          <w:szCs w:val="24"/>
        </w:rPr>
        <w:t>:</w:t>
      </w:r>
    </w:p>
    <w:p w14:paraId="45125B1D" w14:textId="77777777" w:rsidR="00B178E5" w:rsidRPr="00FC7095" w:rsidRDefault="00B178E5" w:rsidP="00B178E5">
      <w:pPr>
        <w:jc w:val="both"/>
        <w:rPr>
          <w:sz w:val="24"/>
          <w:szCs w:val="24"/>
        </w:rPr>
      </w:pPr>
    </w:p>
    <w:p w14:paraId="1EC4220F" w14:textId="77777777" w:rsidR="00956845" w:rsidRPr="00FC7095" w:rsidRDefault="00956845" w:rsidP="00793BDA">
      <w:pPr>
        <w:pStyle w:val="af3"/>
        <w:numPr>
          <w:ilvl w:val="0"/>
          <w:numId w:val="51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религия</w:t>
      </w:r>
    </w:p>
    <w:p w14:paraId="7D51F2DB" w14:textId="06DB14CB" w:rsidR="00956845" w:rsidRPr="00FC7095" w:rsidRDefault="00956845" w:rsidP="00793BDA">
      <w:pPr>
        <w:pStyle w:val="af3"/>
        <w:numPr>
          <w:ilvl w:val="0"/>
          <w:numId w:val="51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быт</w:t>
      </w:r>
    </w:p>
    <w:p w14:paraId="4BDEC7D3" w14:textId="77777777" w:rsidR="00956845" w:rsidRPr="00FC7095" w:rsidRDefault="00956845" w:rsidP="00793BDA">
      <w:pPr>
        <w:pStyle w:val="af3"/>
        <w:numPr>
          <w:ilvl w:val="0"/>
          <w:numId w:val="51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художественная культура</w:t>
      </w:r>
    </w:p>
    <w:p w14:paraId="3CA4C4B1" w14:textId="77777777" w:rsidR="00956845" w:rsidRPr="00FC7095" w:rsidRDefault="00956845" w:rsidP="00793BDA">
      <w:pPr>
        <w:pStyle w:val="af3"/>
        <w:numPr>
          <w:ilvl w:val="0"/>
          <w:numId w:val="51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производство</w:t>
      </w:r>
    </w:p>
    <w:p w14:paraId="37D5F472" w14:textId="77777777" w:rsidR="00B178E5" w:rsidRPr="00FC7095" w:rsidRDefault="00B178E5" w:rsidP="00B178E5">
      <w:pPr>
        <w:suppressAutoHyphens w:val="0"/>
        <w:autoSpaceDE/>
        <w:rPr>
          <w:b/>
          <w:bCs/>
          <w:sz w:val="24"/>
          <w:szCs w:val="24"/>
          <w:lang w:eastAsia="ru-RU"/>
        </w:rPr>
      </w:pPr>
    </w:p>
    <w:p w14:paraId="260F7CC7" w14:textId="77777777" w:rsidR="00B178E5" w:rsidRPr="00FC7095" w:rsidRDefault="00B178E5" w:rsidP="00B178E5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Ответ:_____.</w:t>
      </w:r>
    </w:p>
    <w:p w14:paraId="3B329D15" w14:textId="590FCF13" w:rsidR="00B178E5" w:rsidRPr="00FC7095" w:rsidRDefault="00B178E5" w:rsidP="00B178E5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 xml:space="preserve">Правильный ответ: </w:t>
      </w:r>
      <w:r w:rsidR="00956845" w:rsidRPr="00FC7095">
        <w:rPr>
          <w:b/>
          <w:bCs/>
          <w:sz w:val="24"/>
          <w:szCs w:val="24"/>
          <w:lang w:eastAsia="ru-RU"/>
        </w:rPr>
        <w:t>4</w:t>
      </w:r>
    </w:p>
    <w:p w14:paraId="1FC110B6" w14:textId="77777777" w:rsidR="00B178E5" w:rsidRPr="00FC7095" w:rsidRDefault="00B178E5" w:rsidP="00B178E5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4CAAE70A" w14:textId="77777777" w:rsidR="00B178E5" w:rsidRPr="00FC7095" w:rsidRDefault="00B178E5" w:rsidP="00B178E5">
      <w:pPr>
        <w:suppressAutoHyphens w:val="0"/>
        <w:autoSpaceDE/>
        <w:rPr>
          <w:b/>
          <w:bCs/>
          <w:sz w:val="24"/>
          <w:szCs w:val="24"/>
          <w:lang w:eastAsia="ru-RU"/>
        </w:rPr>
      </w:pPr>
    </w:p>
    <w:p w14:paraId="536E4B11" w14:textId="77777777" w:rsidR="00B178E5" w:rsidRPr="00FC7095" w:rsidRDefault="00B178E5" w:rsidP="00B178E5">
      <w:pPr>
        <w:rPr>
          <w:b/>
          <w:b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 xml:space="preserve">Задание 5. </w:t>
      </w:r>
      <w:r w:rsidRPr="00FC7095">
        <w:rPr>
          <w:b/>
          <w:bCs/>
          <w:sz w:val="24"/>
          <w:szCs w:val="24"/>
          <w:lang w:eastAsia="ru-RU"/>
        </w:rPr>
        <w:t>Запишите пропущенное слово.</w:t>
      </w:r>
    </w:p>
    <w:p w14:paraId="49429C3F" w14:textId="0CED4FC3" w:rsidR="00B178E5" w:rsidRPr="00FC7095" w:rsidRDefault="00956845" w:rsidP="00B178E5">
      <w:pPr>
        <w:rPr>
          <w:sz w:val="24"/>
          <w:szCs w:val="24"/>
          <w:lang w:eastAsia="ru-RU"/>
        </w:rPr>
      </w:pPr>
      <w:r w:rsidRPr="00FC7095">
        <w:rPr>
          <w:sz w:val="24"/>
          <w:szCs w:val="24"/>
        </w:rPr>
        <w:t>Информация передается через голосовые оттенки, которым в разных языках придается определенный смысл, при</w:t>
      </w:r>
      <w:r w:rsidR="00B178E5" w:rsidRPr="00FC7095">
        <w:rPr>
          <w:sz w:val="24"/>
          <w:szCs w:val="24"/>
        </w:rPr>
        <w:t xml:space="preserve"> </w:t>
      </w:r>
      <w:r w:rsidR="00B178E5" w:rsidRPr="00FC7095">
        <w:rPr>
          <w:sz w:val="24"/>
          <w:szCs w:val="24"/>
          <w:lang w:eastAsia="ru-RU"/>
        </w:rPr>
        <w:t>____________</w:t>
      </w:r>
      <w:r w:rsidRPr="00FC7095">
        <w:rPr>
          <w:sz w:val="24"/>
          <w:szCs w:val="24"/>
          <w:lang w:eastAsia="ru-RU"/>
        </w:rPr>
        <w:t xml:space="preserve"> коммуникации</w:t>
      </w:r>
      <w:r w:rsidR="00B178E5" w:rsidRPr="00FC7095">
        <w:rPr>
          <w:sz w:val="24"/>
          <w:szCs w:val="24"/>
          <w:lang w:eastAsia="ru-RU"/>
        </w:rPr>
        <w:t>.</w:t>
      </w:r>
    </w:p>
    <w:p w14:paraId="1B710B42" w14:textId="77777777" w:rsidR="00B178E5" w:rsidRPr="00FC7095" w:rsidRDefault="00B178E5" w:rsidP="00B178E5">
      <w:pPr>
        <w:rPr>
          <w:b/>
          <w:bCs/>
          <w:sz w:val="24"/>
          <w:szCs w:val="24"/>
          <w:lang w:eastAsia="ru-RU"/>
        </w:rPr>
      </w:pPr>
    </w:p>
    <w:p w14:paraId="5AC9ABCE" w14:textId="77777777" w:rsidR="00B178E5" w:rsidRPr="00FC7095" w:rsidRDefault="00B178E5" w:rsidP="00B178E5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Ответ:______________________.</w:t>
      </w:r>
    </w:p>
    <w:p w14:paraId="05D0ECF5" w14:textId="265FC039" w:rsidR="00B178E5" w:rsidRPr="00FC7095" w:rsidRDefault="00B178E5" w:rsidP="00B178E5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 xml:space="preserve">Правильный ответ: </w:t>
      </w:r>
      <w:proofErr w:type="spellStart"/>
      <w:r w:rsidR="00956845" w:rsidRPr="00FC7095">
        <w:rPr>
          <w:b/>
          <w:bCs/>
          <w:sz w:val="24"/>
          <w:szCs w:val="24"/>
          <w:lang w:eastAsia="ru-RU"/>
        </w:rPr>
        <w:t>паравербальной</w:t>
      </w:r>
      <w:proofErr w:type="spellEnd"/>
    </w:p>
    <w:p w14:paraId="3B1F34CB" w14:textId="77777777" w:rsidR="00B178E5" w:rsidRPr="00FC7095" w:rsidRDefault="00B178E5" w:rsidP="00B178E5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2 (1 – минимальная сложность, 3 – максимальная сложность).</w:t>
      </w:r>
    </w:p>
    <w:p w14:paraId="07E61E8D" w14:textId="77777777" w:rsidR="00956845" w:rsidRPr="00FC7095" w:rsidRDefault="00956845" w:rsidP="00B178E5">
      <w:pPr>
        <w:rPr>
          <w:b/>
          <w:bCs/>
          <w:sz w:val="24"/>
          <w:szCs w:val="24"/>
          <w:lang w:eastAsia="ru-RU"/>
        </w:rPr>
      </w:pPr>
    </w:p>
    <w:p w14:paraId="74028A9D" w14:textId="77777777" w:rsidR="00956845" w:rsidRPr="00FC7095" w:rsidRDefault="00956845" w:rsidP="00B178E5">
      <w:pPr>
        <w:rPr>
          <w:b/>
          <w:bCs/>
          <w:sz w:val="24"/>
          <w:szCs w:val="24"/>
          <w:lang w:eastAsia="ru-RU"/>
        </w:rPr>
      </w:pPr>
    </w:p>
    <w:p w14:paraId="63253F73" w14:textId="34CA0B8E" w:rsidR="00FC7095" w:rsidRPr="00FC7095" w:rsidRDefault="00FC7095" w:rsidP="00FC7095">
      <w:pPr>
        <w:ind w:firstLine="567"/>
        <w:jc w:val="both"/>
        <w:rPr>
          <w:rFonts w:eastAsia="Calibri"/>
          <w:b/>
          <w:sz w:val="24"/>
          <w:szCs w:val="24"/>
          <w:lang w:eastAsia="en-US"/>
        </w:rPr>
      </w:pPr>
      <w:r w:rsidRPr="00FC7095">
        <w:rPr>
          <w:rFonts w:eastAsia="Calibri"/>
          <w:b/>
          <w:sz w:val="24"/>
          <w:szCs w:val="24"/>
          <w:lang w:eastAsia="en-US"/>
        </w:rPr>
        <w:t xml:space="preserve">Перечень контрольных заданий и (или) вопросов для оценки сформированности компетенции УК-6 (контролируемый индикатор достижения компетенции УК-6.1) </w:t>
      </w:r>
    </w:p>
    <w:p w14:paraId="3E80C519" w14:textId="77777777" w:rsidR="00956845" w:rsidRPr="00FC7095" w:rsidRDefault="00956845" w:rsidP="00956845">
      <w:pPr>
        <w:rPr>
          <w:b/>
          <w:iCs/>
          <w:sz w:val="24"/>
          <w:szCs w:val="24"/>
          <w:lang w:eastAsia="ru-RU"/>
        </w:rPr>
      </w:pPr>
    </w:p>
    <w:p w14:paraId="00E9D594" w14:textId="649EE33F" w:rsidR="00956845" w:rsidRPr="00FC7095" w:rsidRDefault="00956845" w:rsidP="00956845">
      <w:pPr>
        <w:rPr>
          <w:b/>
          <w:i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>Задание 1. Выберите и запишите один правильный ответ.</w:t>
      </w:r>
    </w:p>
    <w:p w14:paraId="25B343BE" w14:textId="2A8B3F09" w:rsidR="00956845" w:rsidRPr="00FC7095" w:rsidRDefault="00956845" w:rsidP="00956845">
      <w:pPr>
        <w:jc w:val="both"/>
        <w:rPr>
          <w:sz w:val="24"/>
          <w:szCs w:val="24"/>
        </w:rPr>
      </w:pPr>
      <w:r w:rsidRPr="00FC7095">
        <w:rPr>
          <w:sz w:val="24"/>
          <w:szCs w:val="24"/>
        </w:rPr>
        <w:t>К внутренней речи нельзя отнести:</w:t>
      </w:r>
    </w:p>
    <w:p w14:paraId="693A939C" w14:textId="77777777" w:rsidR="00956845" w:rsidRPr="00FC7095" w:rsidRDefault="00956845" w:rsidP="00956845">
      <w:pPr>
        <w:jc w:val="both"/>
        <w:rPr>
          <w:sz w:val="24"/>
          <w:szCs w:val="24"/>
        </w:rPr>
      </w:pPr>
    </w:p>
    <w:p w14:paraId="58F8BCE7" w14:textId="6493C49F" w:rsidR="00956845" w:rsidRPr="00FC7095" w:rsidRDefault="00956845" w:rsidP="00793BDA">
      <w:pPr>
        <w:pStyle w:val="af3"/>
        <w:numPr>
          <w:ilvl w:val="0"/>
          <w:numId w:val="52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написание текста</w:t>
      </w:r>
    </w:p>
    <w:p w14:paraId="5973CAB9" w14:textId="77777777" w:rsidR="00956845" w:rsidRPr="00FC7095" w:rsidRDefault="00956845" w:rsidP="00793BDA">
      <w:pPr>
        <w:pStyle w:val="af3"/>
        <w:numPr>
          <w:ilvl w:val="0"/>
          <w:numId w:val="52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lastRenderedPageBreak/>
        <w:t>внутреннее программирование</w:t>
      </w:r>
    </w:p>
    <w:p w14:paraId="4A350F1F" w14:textId="77777777" w:rsidR="00956845" w:rsidRPr="00FC7095" w:rsidRDefault="00956845" w:rsidP="00793BDA">
      <w:pPr>
        <w:pStyle w:val="af3"/>
        <w:numPr>
          <w:ilvl w:val="0"/>
          <w:numId w:val="52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мышление образами, предметными кодами</w:t>
      </w:r>
    </w:p>
    <w:p w14:paraId="7091F206" w14:textId="77777777" w:rsidR="00956845" w:rsidRPr="00FC7095" w:rsidRDefault="00956845" w:rsidP="00793BDA">
      <w:pPr>
        <w:pStyle w:val="af3"/>
        <w:numPr>
          <w:ilvl w:val="0"/>
          <w:numId w:val="52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проговаривание про себя</w:t>
      </w:r>
    </w:p>
    <w:p w14:paraId="3DF82355" w14:textId="77777777" w:rsidR="00956845" w:rsidRPr="00FC7095" w:rsidRDefault="00956845" w:rsidP="00956845">
      <w:pPr>
        <w:suppressAutoHyphens w:val="0"/>
        <w:autoSpaceDE/>
        <w:rPr>
          <w:b/>
          <w:bCs/>
          <w:sz w:val="24"/>
          <w:szCs w:val="24"/>
          <w:lang w:eastAsia="ru-RU"/>
        </w:rPr>
      </w:pPr>
    </w:p>
    <w:p w14:paraId="2B132EA2" w14:textId="03DC8572" w:rsidR="00956845" w:rsidRPr="00FC7095" w:rsidRDefault="00956845" w:rsidP="00956845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Ответ:_____.</w:t>
      </w:r>
    </w:p>
    <w:p w14:paraId="19F0CAC8" w14:textId="351CDFC6" w:rsidR="00956845" w:rsidRPr="00FC7095" w:rsidRDefault="00956845" w:rsidP="00956845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1</w:t>
      </w:r>
    </w:p>
    <w:p w14:paraId="45A00A89" w14:textId="77777777" w:rsidR="00956845" w:rsidRPr="00FC7095" w:rsidRDefault="00956845" w:rsidP="00956845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27C1063C" w14:textId="77777777" w:rsidR="00956845" w:rsidRPr="00FC7095" w:rsidRDefault="00956845" w:rsidP="00956845">
      <w:pPr>
        <w:rPr>
          <w:b/>
          <w:bCs/>
          <w:sz w:val="24"/>
          <w:szCs w:val="24"/>
          <w:lang w:eastAsia="ru-RU"/>
        </w:rPr>
      </w:pPr>
    </w:p>
    <w:p w14:paraId="183B8DC4" w14:textId="77777777" w:rsidR="00956845" w:rsidRPr="00FC7095" w:rsidRDefault="00956845" w:rsidP="00956845">
      <w:pPr>
        <w:rPr>
          <w:b/>
          <w:i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>Задание 2. Выберите и запишите один правильный ответ.</w:t>
      </w:r>
    </w:p>
    <w:p w14:paraId="3FBA63F5" w14:textId="6E86436F" w:rsidR="00956845" w:rsidRPr="00FC7095" w:rsidRDefault="00956845" w:rsidP="00956845">
      <w:pPr>
        <w:jc w:val="both"/>
        <w:rPr>
          <w:sz w:val="24"/>
          <w:szCs w:val="24"/>
        </w:rPr>
      </w:pPr>
      <w:r w:rsidRPr="00FC7095">
        <w:rPr>
          <w:sz w:val="24"/>
          <w:szCs w:val="24"/>
        </w:rPr>
        <w:t>То, какое значение в разных культурах придается властным отношениям между людьми и как варьируются культуры относительно данного признака, показывает:</w:t>
      </w:r>
    </w:p>
    <w:p w14:paraId="6C9979FB" w14:textId="77777777" w:rsidR="00956845" w:rsidRPr="00FC7095" w:rsidRDefault="00956845" w:rsidP="00956845">
      <w:pPr>
        <w:jc w:val="both"/>
        <w:rPr>
          <w:sz w:val="24"/>
          <w:szCs w:val="24"/>
        </w:rPr>
      </w:pPr>
    </w:p>
    <w:p w14:paraId="5E1E3760" w14:textId="77777777" w:rsidR="00956845" w:rsidRPr="00FC7095" w:rsidRDefault="00956845" w:rsidP="00793BDA">
      <w:pPr>
        <w:pStyle w:val="af3"/>
        <w:numPr>
          <w:ilvl w:val="0"/>
          <w:numId w:val="54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коллективизм культуры</w:t>
      </w:r>
    </w:p>
    <w:p w14:paraId="483F394A" w14:textId="77777777" w:rsidR="00956845" w:rsidRPr="00FC7095" w:rsidRDefault="00956845" w:rsidP="00793BDA">
      <w:pPr>
        <w:pStyle w:val="af3"/>
        <w:numPr>
          <w:ilvl w:val="0"/>
          <w:numId w:val="54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FC7095">
        <w:rPr>
          <w:rFonts w:ascii="Times New Roman" w:hAnsi="Times New Roman"/>
          <w:sz w:val="24"/>
          <w:szCs w:val="24"/>
          <w:lang w:eastAsia="ru-RU"/>
        </w:rPr>
        <w:t>хронемика</w:t>
      </w:r>
      <w:proofErr w:type="spellEnd"/>
      <w:r w:rsidRPr="00FC7095">
        <w:rPr>
          <w:rFonts w:ascii="Times New Roman" w:hAnsi="Times New Roman"/>
          <w:sz w:val="24"/>
          <w:szCs w:val="24"/>
          <w:lang w:eastAsia="ru-RU"/>
        </w:rPr>
        <w:t xml:space="preserve"> культуры</w:t>
      </w:r>
    </w:p>
    <w:p w14:paraId="3C859670" w14:textId="77777777" w:rsidR="00956845" w:rsidRPr="00FC7095" w:rsidRDefault="00956845" w:rsidP="00793BDA">
      <w:pPr>
        <w:pStyle w:val="af3"/>
        <w:numPr>
          <w:ilvl w:val="0"/>
          <w:numId w:val="54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избегание неопределенности</w:t>
      </w:r>
    </w:p>
    <w:p w14:paraId="6BE91642" w14:textId="77777777" w:rsidR="00956845" w:rsidRPr="00FC7095" w:rsidRDefault="00956845" w:rsidP="00793BDA">
      <w:pPr>
        <w:pStyle w:val="af3"/>
        <w:numPr>
          <w:ilvl w:val="0"/>
          <w:numId w:val="54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FC7095">
        <w:rPr>
          <w:rFonts w:ascii="Times New Roman" w:hAnsi="Times New Roman"/>
          <w:sz w:val="24"/>
          <w:szCs w:val="24"/>
          <w:lang w:eastAsia="ru-RU"/>
        </w:rPr>
        <w:t>дистация</w:t>
      </w:r>
      <w:proofErr w:type="spellEnd"/>
      <w:r w:rsidRPr="00FC7095">
        <w:rPr>
          <w:rFonts w:ascii="Times New Roman" w:hAnsi="Times New Roman"/>
          <w:sz w:val="24"/>
          <w:szCs w:val="24"/>
          <w:lang w:eastAsia="ru-RU"/>
        </w:rPr>
        <w:t xml:space="preserve"> власти</w:t>
      </w:r>
    </w:p>
    <w:p w14:paraId="05774E7D" w14:textId="77777777" w:rsidR="00956845" w:rsidRPr="00FC7095" w:rsidRDefault="00956845" w:rsidP="00956845">
      <w:pPr>
        <w:suppressAutoHyphens w:val="0"/>
        <w:autoSpaceDE/>
        <w:rPr>
          <w:b/>
          <w:bCs/>
          <w:sz w:val="24"/>
          <w:szCs w:val="24"/>
          <w:lang w:eastAsia="ru-RU"/>
        </w:rPr>
      </w:pPr>
    </w:p>
    <w:p w14:paraId="4D0AC722" w14:textId="77777777" w:rsidR="00956845" w:rsidRPr="00FC7095" w:rsidRDefault="00956845" w:rsidP="00956845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Ответ:_____.</w:t>
      </w:r>
    </w:p>
    <w:p w14:paraId="31864642" w14:textId="15CFC7C0" w:rsidR="00956845" w:rsidRPr="00FC7095" w:rsidRDefault="00956845" w:rsidP="00956845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4</w:t>
      </w:r>
    </w:p>
    <w:p w14:paraId="074222D4" w14:textId="77777777" w:rsidR="00956845" w:rsidRPr="00FC7095" w:rsidRDefault="00956845" w:rsidP="00956845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3A074183" w14:textId="0F3ED21F" w:rsidR="00956845" w:rsidRPr="00FC7095" w:rsidRDefault="00956845" w:rsidP="00956845">
      <w:pPr>
        <w:rPr>
          <w:sz w:val="24"/>
          <w:szCs w:val="24"/>
        </w:rPr>
      </w:pPr>
    </w:p>
    <w:p w14:paraId="43691475" w14:textId="77777777" w:rsidR="00956845" w:rsidRPr="00FC7095" w:rsidRDefault="00956845" w:rsidP="00956845">
      <w:pPr>
        <w:rPr>
          <w:b/>
          <w:i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>Задание 3. Выберите и запишите один правильный ответ.</w:t>
      </w:r>
    </w:p>
    <w:p w14:paraId="3142AC7D" w14:textId="3E68320A" w:rsidR="00956845" w:rsidRPr="00FC7095" w:rsidRDefault="00956845" w:rsidP="00956845">
      <w:pPr>
        <w:jc w:val="both"/>
        <w:rPr>
          <w:sz w:val="24"/>
          <w:szCs w:val="24"/>
        </w:rPr>
      </w:pPr>
      <w:r w:rsidRPr="00FC7095">
        <w:rPr>
          <w:sz w:val="24"/>
          <w:szCs w:val="24"/>
        </w:rPr>
        <w:t>Ключевыми факторами речевой коммуникации являются:</w:t>
      </w:r>
    </w:p>
    <w:p w14:paraId="65E00509" w14:textId="77777777" w:rsidR="00956845" w:rsidRPr="00FC7095" w:rsidRDefault="00956845" w:rsidP="00956845">
      <w:pPr>
        <w:jc w:val="both"/>
        <w:rPr>
          <w:sz w:val="24"/>
          <w:szCs w:val="24"/>
        </w:rPr>
      </w:pPr>
    </w:p>
    <w:p w14:paraId="24F290B2" w14:textId="77777777" w:rsidR="00956845" w:rsidRPr="00FC7095" w:rsidRDefault="00956845" w:rsidP="00793BDA">
      <w:pPr>
        <w:pStyle w:val="af3"/>
        <w:numPr>
          <w:ilvl w:val="0"/>
          <w:numId w:val="53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мотив и цель</w:t>
      </w:r>
    </w:p>
    <w:p w14:paraId="08A5BAC9" w14:textId="77777777" w:rsidR="00956845" w:rsidRPr="00FC7095" w:rsidRDefault="00956845" w:rsidP="00793BDA">
      <w:pPr>
        <w:pStyle w:val="af3"/>
        <w:numPr>
          <w:ilvl w:val="0"/>
          <w:numId w:val="53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установки</w:t>
      </w:r>
    </w:p>
    <w:p w14:paraId="58FB5462" w14:textId="77777777" w:rsidR="00956845" w:rsidRPr="00FC7095" w:rsidRDefault="00956845" w:rsidP="00793BDA">
      <w:pPr>
        <w:pStyle w:val="af3"/>
        <w:numPr>
          <w:ilvl w:val="0"/>
          <w:numId w:val="53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стереотипы</w:t>
      </w:r>
    </w:p>
    <w:p w14:paraId="3CE1299D" w14:textId="77777777" w:rsidR="00956845" w:rsidRPr="00FC7095" w:rsidRDefault="00956845" w:rsidP="00793BDA">
      <w:pPr>
        <w:pStyle w:val="af3"/>
        <w:numPr>
          <w:ilvl w:val="0"/>
          <w:numId w:val="53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доминанты</w:t>
      </w:r>
    </w:p>
    <w:p w14:paraId="28EE8B1F" w14:textId="77777777" w:rsidR="00956845" w:rsidRPr="00FC7095" w:rsidRDefault="00956845" w:rsidP="00956845">
      <w:pPr>
        <w:suppressAutoHyphens w:val="0"/>
        <w:autoSpaceDE/>
        <w:rPr>
          <w:b/>
          <w:bCs/>
          <w:sz w:val="24"/>
          <w:szCs w:val="24"/>
          <w:lang w:eastAsia="ru-RU"/>
        </w:rPr>
      </w:pPr>
    </w:p>
    <w:p w14:paraId="1ADA5382" w14:textId="7E3095C4" w:rsidR="00956845" w:rsidRPr="00FC7095" w:rsidRDefault="00956845" w:rsidP="00956845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Ответ:_____.</w:t>
      </w:r>
    </w:p>
    <w:p w14:paraId="44C25E52" w14:textId="079BA8D4" w:rsidR="00956845" w:rsidRPr="00FC7095" w:rsidRDefault="00956845" w:rsidP="00956845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1</w:t>
      </w:r>
    </w:p>
    <w:p w14:paraId="6FA95431" w14:textId="77777777" w:rsidR="00956845" w:rsidRPr="00FC7095" w:rsidRDefault="00956845" w:rsidP="00956845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4E0FC4ED" w14:textId="77777777" w:rsidR="00956845" w:rsidRPr="00FC7095" w:rsidRDefault="00956845" w:rsidP="00956845">
      <w:pPr>
        <w:rPr>
          <w:sz w:val="24"/>
          <w:szCs w:val="24"/>
        </w:rPr>
      </w:pPr>
    </w:p>
    <w:p w14:paraId="4E028BF1" w14:textId="77777777" w:rsidR="00956845" w:rsidRPr="00FC7095" w:rsidRDefault="00956845" w:rsidP="00956845">
      <w:pPr>
        <w:rPr>
          <w:b/>
          <w:i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>Задание 4. Выберите и запишите один правильный ответ.</w:t>
      </w:r>
    </w:p>
    <w:p w14:paraId="52BF8034" w14:textId="33A4BBD3" w:rsidR="00956845" w:rsidRPr="00FC7095" w:rsidRDefault="00956845" w:rsidP="00956845">
      <w:pPr>
        <w:jc w:val="both"/>
        <w:rPr>
          <w:sz w:val="24"/>
          <w:szCs w:val="24"/>
        </w:rPr>
      </w:pPr>
      <w:r w:rsidRPr="00FC7095">
        <w:rPr>
          <w:sz w:val="24"/>
          <w:szCs w:val="24"/>
        </w:rPr>
        <w:t xml:space="preserve">Доля </w:t>
      </w:r>
      <w:proofErr w:type="spellStart"/>
      <w:r w:rsidRPr="00FC7095">
        <w:rPr>
          <w:sz w:val="24"/>
          <w:szCs w:val="24"/>
        </w:rPr>
        <w:t>безэквивалентной</w:t>
      </w:r>
      <w:proofErr w:type="spellEnd"/>
      <w:r w:rsidRPr="00FC7095">
        <w:rPr>
          <w:sz w:val="24"/>
          <w:szCs w:val="24"/>
        </w:rPr>
        <w:t xml:space="preserve"> лексики в каждом языке составляет, по подсчетам исследователей, приблизительно:</w:t>
      </w:r>
    </w:p>
    <w:p w14:paraId="17A63B10" w14:textId="77777777" w:rsidR="00956845" w:rsidRPr="00FC7095" w:rsidRDefault="00956845" w:rsidP="00956845">
      <w:pPr>
        <w:jc w:val="both"/>
        <w:rPr>
          <w:sz w:val="24"/>
          <w:szCs w:val="24"/>
        </w:rPr>
      </w:pPr>
    </w:p>
    <w:p w14:paraId="3872ED43" w14:textId="77777777" w:rsidR="00956845" w:rsidRPr="00FC7095" w:rsidRDefault="00956845" w:rsidP="00793BDA">
      <w:pPr>
        <w:pStyle w:val="af3"/>
        <w:numPr>
          <w:ilvl w:val="0"/>
          <w:numId w:val="55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6-7%</w:t>
      </w:r>
    </w:p>
    <w:p w14:paraId="2C04F889" w14:textId="08A52E68" w:rsidR="00956845" w:rsidRPr="00FC7095" w:rsidRDefault="00956845" w:rsidP="00793BDA">
      <w:pPr>
        <w:pStyle w:val="af3"/>
        <w:numPr>
          <w:ilvl w:val="0"/>
          <w:numId w:val="55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45%</w:t>
      </w:r>
    </w:p>
    <w:p w14:paraId="55BF6766" w14:textId="77777777" w:rsidR="00956845" w:rsidRPr="00FC7095" w:rsidRDefault="00956845" w:rsidP="00793BDA">
      <w:pPr>
        <w:pStyle w:val="af3"/>
        <w:numPr>
          <w:ilvl w:val="0"/>
          <w:numId w:val="55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75%</w:t>
      </w:r>
    </w:p>
    <w:p w14:paraId="2AEEA6C6" w14:textId="6AC57B10" w:rsidR="00956845" w:rsidRPr="00FC7095" w:rsidRDefault="00956845" w:rsidP="00793BDA">
      <w:pPr>
        <w:pStyle w:val="af3"/>
        <w:numPr>
          <w:ilvl w:val="0"/>
          <w:numId w:val="55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90%</w:t>
      </w:r>
    </w:p>
    <w:p w14:paraId="116BBF59" w14:textId="77777777" w:rsidR="00956845" w:rsidRPr="00FC7095" w:rsidRDefault="00956845" w:rsidP="00956845">
      <w:pPr>
        <w:suppressAutoHyphens w:val="0"/>
        <w:autoSpaceDE/>
        <w:rPr>
          <w:b/>
          <w:bCs/>
          <w:sz w:val="24"/>
          <w:szCs w:val="24"/>
          <w:lang w:eastAsia="ru-RU"/>
        </w:rPr>
      </w:pPr>
    </w:p>
    <w:p w14:paraId="7E4EEC0F" w14:textId="7094A430" w:rsidR="00956845" w:rsidRPr="00FC7095" w:rsidRDefault="00956845" w:rsidP="00956845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Ответ:_____.</w:t>
      </w:r>
    </w:p>
    <w:p w14:paraId="34C2F043" w14:textId="7C784417" w:rsidR="00956845" w:rsidRPr="00FC7095" w:rsidRDefault="00956845" w:rsidP="00956845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1</w:t>
      </w:r>
    </w:p>
    <w:p w14:paraId="35881B13" w14:textId="77777777" w:rsidR="00956845" w:rsidRPr="00FC7095" w:rsidRDefault="00956845" w:rsidP="00956845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lastRenderedPageBreak/>
        <w:t>Уровень сложности задания: 1 (1 – минимальная сложность, 3 – максимальная сложность).</w:t>
      </w:r>
    </w:p>
    <w:p w14:paraId="41836E7C" w14:textId="77777777" w:rsidR="00956845" w:rsidRPr="00FC7095" w:rsidRDefault="00956845" w:rsidP="00956845">
      <w:pPr>
        <w:suppressAutoHyphens w:val="0"/>
        <w:autoSpaceDE/>
        <w:rPr>
          <w:b/>
          <w:bCs/>
          <w:sz w:val="24"/>
          <w:szCs w:val="24"/>
          <w:lang w:eastAsia="ru-RU"/>
        </w:rPr>
      </w:pPr>
    </w:p>
    <w:p w14:paraId="6A3268EE" w14:textId="77777777" w:rsidR="00956845" w:rsidRPr="00FC7095" w:rsidRDefault="00956845" w:rsidP="00956845">
      <w:pPr>
        <w:rPr>
          <w:b/>
          <w:i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>Задание 5. Выберите и запишите один правильный ответ.</w:t>
      </w:r>
    </w:p>
    <w:p w14:paraId="2AF06328" w14:textId="1D0C6754" w:rsidR="00956845" w:rsidRPr="00FC7095" w:rsidRDefault="00C01969" w:rsidP="00956845">
      <w:pPr>
        <w:jc w:val="both"/>
        <w:rPr>
          <w:sz w:val="24"/>
          <w:szCs w:val="24"/>
        </w:rPr>
      </w:pPr>
      <w:r w:rsidRPr="00FC7095">
        <w:rPr>
          <w:sz w:val="24"/>
          <w:szCs w:val="24"/>
        </w:rPr>
        <w:t xml:space="preserve">Отправитель зашифровывает свою информацию с помощью </w:t>
      </w:r>
      <w:r w:rsidR="00956845" w:rsidRPr="00FC7095">
        <w:rPr>
          <w:sz w:val="24"/>
          <w:szCs w:val="24"/>
        </w:rPr>
        <w:t>_____________.</w:t>
      </w:r>
    </w:p>
    <w:p w14:paraId="6318B033" w14:textId="77777777" w:rsidR="00956845" w:rsidRPr="00FC7095" w:rsidRDefault="00956845" w:rsidP="00956845">
      <w:pPr>
        <w:jc w:val="both"/>
        <w:rPr>
          <w:sz w:val="24"/>
          <w:szCs w:val="24"/>
        </w:rPr>
      </w:pPr>
    </w:p>
    <w:p w14:paraId="6255157D" w14:textId="77777777" w:rsidR="00C01969" w:rsidRPr="00FC7095" w:rsidRDefault="00C01969" w:rsidP="00793BDA">
      <w:pPr>
        <w:pStyle w:val="af3"/>
        <w:numPr>
          <w:ilvl w:val="0"/>
          <w:numId w:val="56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текста</w:t>
      </w:r>
    </w:p>
    <w:p w14:paraId="7526398B" w14:textId="77777777" w:rsidR="00C01969" w:rsidRPr="00FC7095" w:rsidRDefault="00C01969" w:rsidP="00793BDA">
      <w:pPr>
        <w:pStyle w:val="af3"/>
        <w:numPr>
          <w:ilvl w:val="0"/>
          <w:numId w:val="56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контекста</w:t>
      </w:r>
    </w:p>
    <w:p w14:paraId="567A813B" w14:textId="77777777" w:rsidR="00C01969" w:rsidRPr="00FC7095" w:rsidRDefault="00C01969" w:rsidP="00793BDA">
      <w:pPr>
        <w:pStyle w:val="af3"/>
        <w:numPr>
          <w:ilvl w:val="0"/>
          <w:numId w:val="56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кода</w:t>
      </w:r>
    </w:p>
    <w:p w14:paraId="34BC9877" w14:textId="77777777" w:rsidR="00C01969" w:rsidRPr="00FC7095" w:rsidRDefault="00C01969" w:rsidP="00793BDA">
      <w:pPr>
        <w:pStyle w:val="af3"/>
        <w:numPr>
          <w:ilvl w:val="0"/>
          <w:numId w:val="56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сообщения</w:t>
      </w:r>
    </w:p>
    <w:p w14:paraId="7032E527" w14:textId="77777777" w:rsidR="00C01969" w:rsidRPr="00FC7095" w:rsidRDefault="00C01969" w:rsidP="00956845">
      <w:pPr>
        <w:suppressAutoHyphens w:val="0"/>
        <w:autoSpaceDE/>
        <w:rPr>
          <w:b/>
          <w:bCs/>
          <w:sz w:val="24"/>
          <w:szCs w:val="24"/>
          <w:lang w:eastAsia="ru-RU"/>
        </w:rPr>
      </w:pPr>
    </w:p>
    <w:p w14:paraId="3F02FAE0" w14:textId="0762B127" w:rsidR="00956845" w:rsidRPr="00FC7095" w:rsidRDefault="00956845" w:rsidP="00956845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Ответ:_____.</w:t>
      </w:r>
    </w:p>
    <w:p w14:paraId="705F3844" w14:textId="77777777" w:rsidR="00956845" w:rsidRPr="00FC7095" w:rsidRDefault="00956845" w:rsidP="00956845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3</w:t>
      </w:r>
    </w:p>
    <w:p w14:paraId="0FFE8131" w14:textId="77777777" w:rsidR="00956845" w:rsidRPr="00FC7095" w:rsidRDefault="00956845" w:rsidP="00956845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4C9379F2" w14:textId="77777777" w:rsidR="00956845" w:rsidRPr="00FC7095" w:rsidRDefault="00956845" w:rsidP="00B178E5">
      <w:pPr>
        <w:rPr>
          <w:b/>
          <w:bCs/>
          <w:sz w:val="24"/>
          <w:szCs w:val="24"/>
          <w:lang w:eastAsia="ru-RU"/>
        </w:rPr>
      </w:pPr>
    </w:p>
    <w:p w14:paraId="55E36D08" w14:textId="31208A86" w:rsidR="00FC7095" w:rsidRPr="00FC7095" w:rsidRDefault="00FC7095" w:rsidP="00FC7095">
      <w:pPr>
        <w:ind w:firstLine="567"/>
        <w:jc w:val="both"/>
        <w:rPr>
          <w:rFonts w:eastAsia="Calibri"/>
          <w:b/>
          <w:sz w:val="24"/>
          <w:szCs w:val="24"/>
          <w:lang w:eastAsia="en-US"/>
        </w:rPr>
      </w:pPr>
      <w:r w:rsidRPr="00FC7095">
        <w:rPr>
          <w:rFonts w:eastAsia="Calibri"/>
          <w:b/>
          <w:sz w:val="24"/>
          <w:szCs w:val="24"/>
          <w:lang w:eastAsia="en-US"/>
        </w:rPr>
        <w:t xml:space="preserve">Перечень контрольных заданий и (или) вопросов для оценки сформированности компетенции УК-6 (контролируемый индикатор достижения компетенции УК-6.2) </w:t>
      </w:r>
    </w:p>
    <w:p w14:paraId="1D09214F" w14:textId="77777777" w:rsidR="00C01969" w:rsidRPr="00FC7095" w:rsidRDefault="00C01969" w:rsidP="00C01969">
      <w:pPr>
        <w:rPr>
          <w:b/>
          <w:iCs/>
          <w:sz w:val="24"/>
          <w:szCs w:val="24"/>
          <w:lang w:eastAsia="ru-RU"/>
        </w:rPr>
      </w:pPr>
    </w:p>
    <w:p w14:paraId="024F9B56" w14:textId="77777777" w:rsidR="00C01969" w:rsidRPr="00FC7095" w:rsidRDefault="00C01969" w:rsidP="00C01969">
      <w:pPr>
        <w:rPr>
          <w:b/>
          <w:i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>Задание 1. Выберите и запишите один правильный ответ.</w:t>
      </w:r>
    </w:p>
    <w:p w14:paraId="4306E3BC" w14:textId="7C55DE67" w:rsidR="00C01969" w:rsidRPr="00FC7095" w:rsidRDefault="00C01969" w:rsidP="00C01969">
      <w:pPr>
        <w:jc w:val="both"/>
        <w:rPr>
          <w:sz w:val="24"/>
          <w:szCs w:val="24"/>
        </w:rPr>
      </w:pPr>
      <w:r w:rsidRPr="00FC7095">
        <w:rPr>
          <w:sz w:val="24"/>
          <w:szCs w:val="24"/>
        </w:rPr>
        <w:t>Принятое сообщение, вызывающее у получателя какую-то реакцию, так как в результате коммуникации у него произошли изменения в знаниях, установках, поведении называется:</w:t>
      </w:r>
    </w:p>
    <w:p w14:paraId="7A5B68F1" w14:textId="77777777" w:rsidR="00C01969" w:rsidRPr="00FC7095" w:rsidRDefault="00C01969" w:rsidP="00C01969">
      <w:pPr>
        <w:jc w:val="both"/>
        <w:rPr>
          <w:sz w:val="24"/>
          <w:szCs w:val="24"/>
        </w:rPr>
      </w:pPr>
    </w:p>
    <w:p w14:paraId="6BA3BD75" w14:textId="0E3613D5" w:rsidR="00C01969" w:rsidRPr="00FC7095" w:rsidRDefault="00C01969" w:rsidP="00793BDA">
      <w:pPr>
        <w:pStyle w:val="af3"/>
        <w:numPr>
          <w:ilvl w:val="0"/>
          <w:numId w:val="57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ответное действие</w:t>
      </w:r>
    </w:p>
    <w:p w14:paraId="03A81FF4" w14:textId="77777777" w:rsidR="00C01969" w:rsidRPr="00FC7095" w:rsidRDefault="00C01969" w:rsidP="00793BDA">
      <w:pPr>
        <w:pStyle w:val="af3"/>
        <w:numPr>
          <w:ilvl w:val="0"/>
          <w:numId w:val="57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взаимодействие</w:t>
      </w:r>
    </w:p>
    <w:p w14:paraId="63DE7D39" w14:textId="77777777" w:rsidR="00C01969" w:rsidRPr="00FC7095" w:rsidRDefault="00C01969" w:rsidP="00793BDA">
      <w:pPr>
        <w:pStyle w:val="af3"/>
        <w:numPr>
          <w:ilvl w:val="0"/>
          <w:numId w:val="57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обратная связь</w:t>
      </w:r>
    </w:p>
    <w:p w14:paraId="6976ECA4" w14:textId="77777777" w:rsidR="00C01969" w:rsidRPr="00FC7095" w:rsidRDefault="00C01969" w:rsidP="00793BDA">
      <w:pPr>
        <w:pStyle w:val="af3"/>
        <w:numPr>
          <w:ilvl w:val="0"/>
          <w:numId w:val="57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ответ</w:t>
      </w:r>
    </w:p>
    <w:p w14:paraId="7FF53DEB" w14:textId="77777777" w:rsidR="00C01969" w:rsidRPr="00FC7095" w:rsidRDefault="00C01969" w:rsidP="00C01969">
      <w:pPr>
        <w:suppressAutoHyphens w:val="0"/>
        <w:autoSpaceDE/>
        <w:rPr>
          <w:b/>
          <w:bCs/>
          <w:sz w:val="24"/>
          <w:szCs w:val="24"/>
          <w:lang w:eastAsia="ru-RU"/>
        </w:rPr>
      </w:pPr>
    </w:p>
    <w:p w14:paraId="7E555960" w14:textId="77777777" w:rsidR="00C01969" w:rsidRPr="00FC7095" w:rsidRDefault="00C01969" w:rsidP="00C01969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Ответ:_____.</w:t>
      </w:r>
    </w:p>
    <w:p w14:paraId="2B52C591" w14:textId="5C38E9E2" w:rsidR="00C01969" w:rsidRPr="00FC7095" w:rsidRDefault="00C01969" w:rsidP="00C01969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3</w:t>
      </w:r>
    </w:p>
    <w:p w14:paraId="217211BC" w14:textId="77777777" w:rsidR="00C01969" w:rsidRPr="00FC7095" w:rsidRDefault="00C01969" w:rsidP="00C01969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301F2CC5" w14:textId="77777777" w:rsidR="00C01969" w:rsidRPr="00FC7095" w:rsidRDefault="00C01969" w:rsidP="00C01969">
      <w:pPr>
        <w:rPr>
          <w:b/>
          <w:bCs/>
          <w:sz w:val="24"/>
          <w:szCs w:val="24"/>
          <w:lang w:eastAsia="ru-RU"/>
        </w:rPr>
      </w:pPr>
    </w:p>
    <w:p w14:paraId="37054261" w14:textId="77777777" w:rsidR="00C01969" w:rsidRPr="00FC7095" w:rsidRDefault="00C01969" w:rsidP="00C01969">
      <w:pPr>
        <w:rPr>
          <w:b/>
          <w:i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>Задание 2. Выберите и запишите один правильный ответ.</w:t>
      </w:r>
    </w:p>
    <w:p w14:paraId="5FD061A5" w14:textId="1F5DEA9E" w:rsidR="00C01969" w:rsidRPr="00FC7095" w:rsidRDefault="00C01969" w:rsidP="00C01969">
      <w:pPr>
        <w:jc w:val="both"/>
        <w:rPr>
          <w:sz w:val="24"/>
          <w:szCs w:val="24"/>
        </w:rPr>
      </w:pPr>
      <w:r w:rsidRPr="00FC7095">
        <w:rPr>
          <w:sz w:val="24"/>
          <w:szCs w:val="24"/>
        </w:rPr>
        <w:t>Культуры, в которых доминирует линейное распределение времени, называют:</w:t>
      </w:r>
    </w:p>
    <w:p w14:paraId="583EF20C" w14:textId="77777777" w:rsidR="00C01969" w:rsidRPr="00FC7095" w:rsidRDefault="00C01969" w:rsidP="00C01969">
      <w:pPr>
        <w:jc w:val="both"/>
        <w:rPr>
          <w:sz w:val="24"/>
          <w:szCs w:val="24"/>
        </w:rPr>
      </w:pPr>
    </w:p>
    <w:p w14:paraId="70B12304" w14:textId="77777777" w:rsidR="00C01969" w:rsidRPr="00FC7095" w:rsidRDefault="00C01969" w:rsidP="00793BDA">
      <w:pPr>
        <w:pStyle w:val="af3"/>
        <w:numPr>
          <w:ilvl w:val="0"/>
          <w:numId w:val="58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ориентированными на будущее</w:t>
      </w:r>
    </w:p>
    <w:p w14:paraId="569948A3" w14:textId="77777777" w:rsidR="00C01969" w:rsidRPr="00FC7095" w:rsidRDefault="00C01969" w:rsidP="00793BDA">
      <w:pPr>
        <w:pStyle w:val="af3"/>
        <w:numPr>
          <w:ilvl w:val="0"/>
          <w:numId w:val="58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FC7095">
        <w:rPr>
          <w:rFonts w:ascii="Times New Roman" w:hAnsi="Times New Roman"/>
          <w:sz w:val="24"/>
          <w:szCs w:val="24"/>
          <w:lang w:eastAsia="ru-RU"/>
        </w:rPr>
        <w:t>полихронными</w:t>
      </w:r>
      <w:proofErr w:type="spellEnd"/>
    </w:p>
    <w:p w14:paraId="51847C8A" w14:textId="77777777" w:rsidR="00C01969" w:rsidRPr="00FC7095" w:rsidRDefault="00C01969" w:rsidP="00793BDA">
      <w:pPr>
        <w:pStyle w:val="af3"/>
        <w:numPr>
          <w:ilvl w:val="0"/>
          <w:numId w:val="58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культурами с высоким уровнем избегания неопределенности</w:t>
      </w:r>
    </w:p>
    <w:p w14:paraId="62AAA67A" w14:textId="77777777" w:rsidR="00C01969" w:rsidRPr="00FC7095" w:rsidRDefault="00C01969" w:rsidP="00793BDA">
      <w:pPr>
        <w:pStyle w:val="af3"/>
        <w:numPr>
          <w:ilvl w:val="0"/>
          <w:numId w:val="58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FC7095">
        <w:rPr>
          <w:rFonts w:ascii="Times New Roman" w:hAnsi="Times New Roman"/>
          <w:sz w:val="24"/>
          <w:szCs w:val="24"/>
          <w:lang w:eastAsia="ru-RU"/>
        </w:rPr>
        <w:t>монохронными</w:t>
      </w:r>
      <w:proofErr w:type="spellEnd"/>
    </w:p>
    <w:p w14:paraId="759780C9" w14:textId="77777777" w:rsidR="00C01969" w:rsidRPr="00FC7095" w:rsidRDefault="00C01969" w:rsidP="00C01969">
      <w:pPr>
        <w:suppressAutoHyphens w:val="0"/>
        <w:autoSpaceDE/>
        <w:rPr>
          <w:b/>
          <w:bCs/>
          <w:sz w:val="24"/>
          <w:szCs w:val="24"/>
          <w:lang w:eastAsia="ru-RU"/>
        </w:rPr>
      </w:pPr>
    </w:p>
    <w:p w14:paraId="503496AE" w14:textId="77777777" w:rsidR="00C01969" w:rsidRPr="00FC7095" w:rsidRDefault="00C01969" w:rsidP="00C01969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Ответ:_____.</w:t>
      </w:r>
    </w:p>
    <w:p w14:paraId="0C856E33" w14:textId="77777777" w:rsidR="00C01969" w:rsidRPr="00FC7095" w:rsidRDefault="00C01969" w:rsidP="00C01969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4</w:t>
      </w:r>
    </w:p>
    <w:p w14:paraId="75E15DF6" w14:textId="77777777" w:rsidR="00C01969" w:rsidRPr="00FC7095" w:rsidRDefault="00C01969" w:rsidP="00C01969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61DE927D" w14:textId="77777777" w:rsidR="00C01969" w:rsidRPr="00FC7095" w:rsidRDefault="00C01969" w:rsidP="00C01969">
      <w:pPr>
        <w:rPr>
          <w:sz w:val="24"/>
          <w:szCs w:val="24"/>
        </w:rPr>
      </w:pPr>
    </w:p>
    <w:p w14:paraId="32A6A372" w14:textId="77777777" w:rsidR="00C01969" w:rsidRPr="00FC7095" w:rsidRDefault="00C01969" w:rsidP="00C01969">
      <w:pPr>
        <w:rPr>
          <w:b/>
          <w:i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>Задание 3. Выберите и запишите один правильный ответ.</w:t>
      </w:r>
    </w:p>
    <w:p w14:paraId="3DD924AE" w14:textId="5912FA1F" w:rsidR="00C01969" w:rsidRPr="00FC7095" w:rsidRDefault="00C01969" w:rsidP="00C01969">
      <w:pPr>
        <w:jc w:val="both"/>
        <w:rPr>
          <w:sz w:val="24"/>
          <w:szCs w:val="24"/>
        </w:rPr>
      </w:pPr>
      <w:r w:rsidRPr="00FC7095">
        <w:rPr>
          <w:sz w:val="24"/>
          <w:szCs w:val="24"/>
        </w:rPr>
        <w:lastRenderedPageBreak/>
        <w:t>Приспособление к мнению группы, пассивное принятие существующего порядка вещей называется:</w:t>
      </w:r>
    </w:p>
    <w:p w14:paraId="4E610000" w14:textId="77777777" w:rsidR="00C01969" w:rsidRPr="00FC7095" w:rsidRDefault="00C01969" w:rsidP="00C01969">
      <w:pPr>
        <w:jc w:val="both"/>
        <w:rPr>
          <w:sz w:val="24"/>
          <w:szCs w:val="24"/>
        </w:rPr>
      </w:pPr>
    </w:p>
    <w:p w14:paraId="7CF48AA5" w14:textId="1EC3D4BF" w:rsidR="00C01969" w:rsidRPr="00FC7095" w:rsidRDefault="00C01969" w:rsidP="00793BDA">
      <w:pPr>
        <w:pStyle w:val="af3"/>
        <w:numPr>
          <w:ilvl w:val="0"/>
          <w:numId w:val="59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комфортность</w:t>
      </w:r>
    </w:p>
    <w:p w14:paraId="4C77E18A" w14:textId="77777777" w:rsidR="00C01969" w:rsidRPr="00FC7095" w:rsidRDefault="00C01969" w:rsidP="00793BDA">
      <w:pPr>
        <w:pStyle w:val="af3"/>
        <w:numPr>
          <w:ilvl w:val="0"/>
          <w:numId w:val="59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совместимость</w:t>
      </w:r>
    </w:p>
    <w:p w14:paraId="2E143FE1" w14:textId="77777777" w:rsidR="00C01969" w:rsidRPr="00FC7095" w:rsidRDefault="00C01969" w:rsidP="00793BDA">
      <w:pPr>
        <w:pStyle w:val="af3"/>
        <w:numPr>
          <w:ilvl w:val="0"/>
          <w:numId w:val="59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дипломатичность</w:t>
      </w:r>
    </w:p>
    <w:p w14:paraId="59E35EEC" w14:textId="77777777" w:rsidR="00C01969" w:rsidRPr="00FC7095" w:rsidRDefault="00C01969" w:rsidP="00793BDA">
      <w:pPr>
        <w:pStyle w:val="af3"/>
        <w:numPr>
          <w:ilvl w:val="0"/>
          <w:numId w:val="59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конформизм</w:t>
      </w:r>
    </w:p>
    <w:p w14:paraId="26771B30" w14:textId="77777777" w:rsidR="00C01969" w:rsidRPr="00FC7095" w:rsidRDefault="00C01969" w:rsidP="00C01969">
      <w:pPr>
        <w:suppressAutoHyphens w:val="0"/>
        <w:autoSpaceDE/>
        <w:rPr>
          <w:b/>
          <w:bCs/>
          <w:sz w:val="24"/>
          <w:szCs w:val="24"/>
          <w:lang w:eastAsia="ru-RU"/>
        </w:rPr>
      </w:pPr>
    </w:p>
    <w:p w14:paraId="425ACA51" w14:textId="77777777" w:rsidR="00C01969" w:rsidRPr="00FC7095" w:rsidRDefault="00C01969" w:rsidP="00C01969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Ответ:_____.</w:t>
      </w:r>
    </w:p>
    <w:p w14:paraId="30106303" w14:textId="05095249" w:rsidR="00C01969" w:rsidRPr="00FC7095" w:rsidRDefault="00C01969" w:rsidP="00C01969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4</w:t>
      </w:r>
    </w:p>
    <w:p w14:paraId="7FB33EE8" w14:textId="77777777" w:rsidR="00C01969" w:rsidRPr="00FC7095" w:rsidRDefault="00C01969" w:rsidP="00C01969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1A813BCD" w14:textId="77777777" w:rsidR="00C01969" w:rsidRPr="00FC7095" w:rsidRDefault="00C01969" w:rsidP="00C01969">
      <w:pPr>
        <w:rPr>
          <w:sz w:val="24"/>
          <w:szCs w:val="24"/>
        </w:rPr>
      </w:pPr>
    </w:p>
    <w:p w14:paraId="6ADFE224" w14:textId="77777777" w:rsidR="00C01969" w:rsidRPr="00FC7095" w:rsidRDefault="00C01969" w:rsidP="00C01969">
      <w:pPr>
        <w:rPr>
          <w:b/>
          <w:i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>Задание 4. Выберите и запишите один правильный ответ.</w:t>
      </w:r>
    </w:p>
    <w:p w14:paraId="29F36189" w14:textId="27C498B9" w:rsidR="00C01969" w:rsidRPr="00FC7095" w:rsidRDefault="00C01969" w:rsidP="00C01969">
      <w:pPr>
        <w:jc w:val="both"/>
        <w:rPr>
          <w:sz w:val="24"/>
          <w:szCs w:val="24"/>
        </w:rPr>
      </w:pPr>
      <w:proofErr w:type="spellStart"/>
      <w:r w:rsidRPr="00FC7095">
        <w:rPr>
          <w:sz w:val="24"/>
          <w:szCs w:val="24"/>
        </w:rPr>
        <w:t>Кинесика</w:t>
      </w:r>
      <w:proofErr w:type="spellEnd"/>
      <w:r w:rsidRPr="00FC7095">
        <w:rPr>
          <w:sz w:val="24"/>
          <w:szCs w:val="24"/>
        </w:rPr>
        <w:t xml:space="preserve"> представляет собой совокупность __________________, используемых при коммуникации в качестве дополнительных средств общения.</w:t>
      </w:r>
    </w:p>
    <w:p w14:paraId="78F19251" w14:textId="77777777" w:rsidR="00C01969" w:rsidRPr="00FC7095" w:rsidRDefault="00C01969" w:rsidP="00C01969">
      <w:pPr>
        <w:jc w:val="both"/>
        <w:rPr>
          <w:sz w:val="24"/>
          <w:szCs w:val="24"/>
        </w:rPr>
      </w:pPr>
    </w:p>
    <w:p w14:paraId="31C8DB0D" w14:textId="77777777" w:rsidR="00C01969" w:rsidRPr="00FC7095" w:rsidRDefault="00C01969" w:rsidP="00793BDA">
      <w:pPr>
        <w:pStyle w:val="af3"/>
        <w:numPr>
          <w:ilvl w:val="0"/>
          <w:numId w:val="60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взглядов</w:t>
      </w:r>
    </w:p>
    <w:p w14:paraId="01885619" w14:textId="77777777" w:rsidR="00C01969" w:rsidRPr="00FC7095" w:rsidRDefault="00C01969" w:rsidP="00793BDA">
      <w:pPr>
        <w:pStyle w:val="af3"/>
        <w:numPr>
          <w:ilvl w:val="0"/>
          <w:numId w:val="60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телодвижений и поз</w:t>
      </w:r>
    </w:p>
    <w:p w14:paraId="665B9E6C" w14:textId="77777777" w:rsidR="00C01969" w:rsidRPr="00FC7095" w:rsidRDefault="00C01969" w:rsidP="00793BDA">
      <w:pPr>
        <w:pStyle w:val="af3"/>
        <w:numPr>
          <w:ilvl w:val="0"/>
          <w:numId w:val="60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интонационных средств</w:t>
      </w:r>
    </w:p>
    <w:p w14:paraId="63D98EEB" w14:textId="77777777" w:rsidR="00C01969" w:rsidRPr="00FC7095" w:rsidRDefault="00C01969" w:rsidP="00793BDA">
      <w:pPr>
        <w:pStyle w:val="af3"/>
        <w:numPr>
          <w:ilvl w:val="0"/>
          <w:numId w:val="60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выражений лица</w:t>
      </w:r>
    </w:p>
    <w:p w14:paraId="54A9DEEB" w14:textId="77777777" w:rsidR="00C01969" w:rsidRPr="00FC7095" w:rsidRDefault="00C01969" w:rsidP="00C01969">
      <w:pPr>
        <w:suppressAutoHyphens w:val="0"/>
        <w:autoSpaceDE/>
        <w:rPr>
          <w:b/>
          <w:bCs/>
          <w:sz w:val="24"/>
          <w:szCs w:val="24"/>
          <w:lang w:eastAsia="ru-RU"/>
        </w:rPr>
      </w:pPr>
    </w:p>
    <w:p w14:paraId="13D9AED2" w14:textId="77777777" w:rsidR="00C01969" w:rsidRPr="00FC7095" w:rsidRDefault="00C01969" w:rsidP="00C01969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Ответ:_____.</w:t>
      </w:r>
    </w:p>
    <w:p w14:paraId="211472C7" w14:textId="4AEEBDEF" w:rsidR="00C01969" w:rsidRPr="00FC7095" w:rsidRDefault="00C01969" w:rsidP="00C01969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2</w:t>
      </w:r>
    </w:p>
    <w:p w14:paraId="2883F085" w14:textId="77777777" w:rsidR="00C01969" w:rsidRPr="00FC7095" w:rsidRDefault="00C01969" w:rsidP="00C01969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68AEE8F1" w14:textId="77777777" w:rsidR="00C01969" w:rsidRPr="00FC7095" w:rsidRDefault="00C01969" w:rsidP="00C01969">
      <w:pPr>
        <w:suppressAutoHyphens w:val="0"/>
        <w:autoSpaceDE/>
        <w:rPr>
          <w:b/>
          <w:bCs/>
          <w:sz w:val="24"/>
          <w:szCs w:val="24"/>
          <w:lang w:eastAsia="ru-RU"/>
        </w:rPr>
      </w:pPr>
    </w:p>
    <w:p w14:paraId="223B2C1D" w14:textId="77777777" w:rsidR="00C01969" w:rsidRPr="00FC7095" w:rsidRDefault="00C01969" w:rsidP="00C01969">
      <w:pPr>
        <w:rPr>
          <w:b/>
          <w:b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 xml:space="preserve">Задание 5. </w:t>
      </w:r>
      <w:r w:rsidRPr="00FC7095">
        <w:rPr>
          <w:b/>
          <w:bCs/>
          <w:sz w:val="24"/>
          <w:szCs w:val="24"/>
          <w:lang w:eastAsia="ru-RU"/>
        </w:rPr>
        <w:t>Запишите пропущенное слово.</w:t>
      </w:r>
    </w:p>
    <w:p w14:paraId="5318180B" w14:textId="05F57447" w:rsidR="00C01969" w:rsidRPr="00FC7095" w:rsidRDefault="00C01969" w:rsidP="00C01969">
      <w:pPr>
        <w:rPr>
          <w:sz w:val="24"/>
          <w:szCs w:val="24"/>
          <w:lang w:eastAsia="ru-RU"/>
        </w:rPr>
      </w:pPr>
      <w:r w:rsidRPr="00FC7095">
        <w:rPr>
          <w:sz w:val="24"/>
          <w:szCs w:val="24"/>
        </w:rPr>
        <w:t xml:space="preserve">Словесное взаимодействие сторон называется коммуникацией </w:t>
      </w:r>
      <w:r w:rsidRPr="00FC7095">
        <w:rPr>
          <w:sz w:val="24"/>
          <w:szCs w:val="24"/>
          <w:lang w:eastAsia="ru-RU"/>
        </w:rPr>
        <w:t>____________.</w:t>
      </w:r>
    </w:p>
    <w:p w14:paraId="5E5F5116" w14:textId="77777777" w:rsidR="00C01969" w:rsidRPr="00FC7095" w:rsidRDefault="00C01969" w:rsidP="00C01969">
      <w:pPr>
        <w:rPr>
          <w:b/>
          <w:bCs/>
          <w:sz w:val="24"/>
          <w:szCs w:val="24"/>
          <w:lang w:eastAsia="ru-RU"/>
        </w:rPr>
      </w:pPr>
    </w:p>
    <w:p w14:paraId="09B692D6" w14:textId="77777777" w:rsidR="00C01969" w:rsidRPr="00FC7095" w:rsidRDefault="00C01969" w:rsidP="00C01969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Ответ:______________________.</w:t>
      </w:r>
    </w:p>
    <w:p w14:paraId="3C2BC70D" w14:textId="3BF1ADDC" w:rsidR="00C01969" w:rsidRPr="00FC7095" w:rsidRDefault="00C01969" w:rsidP="00C01969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вербальной</w:t>
      </w:r>
    </w:p>
    <w:p w14:paraId="7680171C" w14:textId="77777777" w:rsidR="00C01969" w:rsidRPr="00FC7095" w:rsidRDefault="00C01969" w:rsidP="00C01969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2 (1 – минимальная сложность, 3 – максимальная сложность).</w:t>
      </w:r>
    </w:p>
    <w:p w14:paraId="55149107" w14:textId="2B0381C3" w:rsidR="00C01969" w:rsidRPr="00FC7095" w:rsidRDefault="00C01969" w:rsidP="00C01969">
      <w:pPr>
        <w:rPr>
          <w:b/>
          <w:bCs/>
          <w:sz w:val="24"/>
          <w:szCs w:val="24"/>
          <w:lang w:eastAsia="ru-RU"/>
        </w:rPr>
      </w:pPr>
    </w:p>
    <w:p w14:paraId="486EFAF0" w14:textId="113E95CB" w:rsidR="00FC7095" w:rsidRPr="00FC7095" w:rsidRDefault="00FC7095" w:rsidP="00FC7095">
      <w:pPr>
        <w:ind w:firstLine="567"/>
        <w:jc w:val="both"/>
        <w:rPr>
          <w:rFonts w:eastAsia="Calibri"/>
          <w:b/>
          <w:sz w:val="24"/>
          <w:szCs w:val="24"/>
          <w:lang w:eastAsia="en-US"/>
        </w:rPr>
      </w:pPr>
      <w:r w:rsidRPr="00FC7095">
        <w:rPr>
          <w:rFonts w:eastAsia="Calibri"/>
          <w:b/>
          <w:sz w:val="24"/>
          <w:szCs w:val="24"/>
          <w:lang w:eastAsia="en-US"/>
        </w:rPr>
        <w:t xml:space="preserve">Перечень контрольных заданий и (или) вопросов для оценки сформированности компетенции УК-6 (контролируемый индикатор достижения компетенции УК-6.3) </w:t>
      </w:r>
    </w:p>
    <w:p w14:paraId="7D1DB5EA" w14:textId="77777777" w:rsidR="00C01969" w:rsidRPr="00FC7095" w:rsidRDefault="00C01969" w:rsidP="00C01969">
      <w:pPr>
        <w:rPr>
          <w:b/>
          <w:iCs/>
          <w:sz w:val="24"/>
          <w:szCs w:val="24"/>
          <w:lang w:eastAsia="ru-RU"/>
        </w:rPr>
      </w:pPr>
    </w:p>
    <w:p w14:paraId="77D8CFA9" w14:textId="77777777" w:rsidR="00C01969" w:rsidRPr="00FC7095" w:rsidRDefault="00C01969" w:rsidP="00C01969">
      <w:pPr>
        <w:rPr>
          <w:b/>
          <w:i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>Задание 1. Выберите и запишите один правильный ответ.</w:t>
      </w:r>
    </w:p>
    <w:p w14:paraId="53A377C3" w14:textId="77108416" w:rsidR="00C01969" w:rsidRPr="00FC7095" w:rsidRDefault="00C01969" w:rsidP="00C01969">
      <w:pPr>
        <w:jc w:val="both"/>
        <w:rPr>
          <w:sz w:val="24"/>
          <w:szCs w:val="24"/>
        </w:rPr>
      </w:pPr>
      <w:r w:rsidRPr="00FC7095">
        <w:rPr>
          <w:sz w:val="24"/>
          <w:szCs w:val="24"/>
        </w:rPr>
        <w:t>Совокупность людей, которые определенным образом взаимодействуют друг с другом, осознают свою принадлежность к данной общности и считаются ее членами с точки зрения других людей называется:</w:t>
      </w:r>
    </w:p>
    <w:p w14:paraId="413646F0" w14:textId="77777777" w:rsidR="00C01969" w:rsidRPr="00FC7095" w:rsidRDefault="00C01969" w:rsidP="00C01969">
      <w:pPr>
        <w:jc w:val="both"/>
        <w:rPr>
          <w:sz w:val="24"/>
          <w:szCs w:val="24"/>
        </w:rPr>
      </w:pPr>
    </w:p>
    <w:p w14:paraId="1CDC6FA4" w14:textId="77777777" w:rsidR="00C01969" w:rsidRPr="00FC7095" w:rsidRDefault="00C01969" w:rsidP="00793BDA">
      <w:pPr>
        <w:pStyle w:val="af3"/>
        <w:numPr>
          <w:ilvl w:val="0"/>
          <w:numId w:val="61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стратой</w:t>
      </w:r>
    </w:p>
    <w:p w14:paraId="4FB3B70D" w14:textId="77777777" w:rsidR="00C01969" w:rsidRPr="00FC7095" w:rsidRDefault="00C01969" w:rsidP="00793BDA">
      <w:pPr>
        <w:pStyle w:val="af3"/>
        <w:numPr>
          <w:ilvl w:val="0"/>
          <w:numId w:val="61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организацией</w:t>
      </w:r>
    </w:p>
    <w:p w14:paraId="3C824AB6" w14:textId="77777777" w:rsidR="00C01969" w:rsidRPr="00FC7095" w:rsidRDefault="00C01969" w:rsidP="00793BDA">
      <w:pPr>
        <w:pStyle w:val="af3"/>
        <w:numPr>
          <w:ilvl w:val="0"/>
          <w:numId w:val="61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группой</w:t>
      </w:r>
    </w:p>
    <w:p w14:paraId="6D78EB8D" w14:textId="77777777" w:rsidR="00C01969" w:rsidRPr="00FC7095" w:rsidRDefault="00C01969" w:rsidP="00793BDA">
      <w:pPr>
        <w:pStyle w:val="af3"/>
        <w:numPr>
          <w:ilvl w:val="0"/>
          <w:numId w:val="61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слоем</w:t>
      </w:r>
    </w:p>
    <w:p w14:paraId="23FE2183" w14:textId="77777777" w:rsidR="00C01969" w:rsidRPr="00FC7095" w:rsidRDefault="00C01969" w:rsidP="00C01969">
      <w:pPr>
        <w:suppressAutoHyphens w:val="0"/>
        <w:autoSpaceDE/>
        <w:rPr>
          <w:b/>
          <w:bCs/>
          <w:sz w:val="24"/>
          <w:szCs w:val="24"/>
          <w:lang w:eastAsia="ru-RU"/>
        </w:rPr>
      </w:pPr>
    </w:p>
    <w:p w14:paraId="67587056" w14:textId="77777777" w:rsidR="00C01969" w:rsidRPr="00FC7095" w:rsidRDefault="00C01969" w:rsidP="00C01969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lastRenderedPageBreak/>
        <w:t>Ответ:_____.</w:t>
      </w:r>
    </w:p>
    <w:p w14:paraId="46DA739A" w14:textId="77777777" w:rsidR="00C01969" w:rsidRPr="00FC7095" w:rsidRDefault="00C01969" w:rsidP="00C01969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3</w:t>
      </w:r>
    </w:p>
    <w:p w14:paraId="4591A50D" w14:textId="77777777" w:rsidR="00C01969" w:rsidRPr="00FC7095" w:rsidRDefault="00C01969" w:rsidP="00C01969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7F75AFD9" w14:textId="77777777" w:rsidR="00C01969" w:rsidRPr="00FC7095" w:rsidRDefault="00C01969" w:rsidP="00C01969">
      <w:pPr>
        <w:rPr>
          <w:b/>
          <w:bCs/>
          <w:sz w:val="24"/>
          <w:szCs w:val="24"/>
          <w:lang w:eastAsia="ru-RU"/>
        </w:rPr>
      </w:pPr>
    </w:p>
    <w:p w14:paraId="60E806A6" w14:textId="77777777" w:rsidR="00C01969" w:rsidRPr="00FC7095" w:rsidRDefault="00C01969" w:rsidP="00C01969">
      <w:pPr>
        <w:rPr>
          <w:b/>
          <w:i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>Задание 2. Выберите и запишите один правильный ответ.</w:t>
      </w:r>
    </w:p>
    <w:p w14:paraId="40540105" w14:textId="1DFC7EE4" w:rsidR="00C01969" w:rsidRPr="00FC7095" w:rsidRDefault="00C01969" w:rsidP="00C01969">
      <w:pPr>
        <w:jc w:val="both"/>
        <w:rPr>
          <w:sz w:val="24"/>
          <w:szCs w:val="24"/>
        </w:rPr>
      </w:pPr>
      <w:r w:rsidRPr="00FC7095">
        <w:rPr>
          <w:sz w:val="24"/>
          <w:szCs w:val="24"/>
        </w:rPr>
        <w:t>К средствам деловой коммуникации не относятся:</w:t>
      </w:r>
    </w:p>
    <w:p w14:paraId="71B7FA2D" w14:textId="77777777" w:rsidR="00C01969" w:rsidRPr="00FC7095" w:rsidRDefault="00C01969" w:rsidP="00C01969">
      <w:pPr>
        <w:jc w:val="both"/>
        <w:rPr>
          <w:sz w:val="24"/>
          <w:szCs w:val="24"/>
        </w:rPr>
      </w:pPr>
    </w:p>
    <w:p w14:paraId="6EC0829E" w14:textId="60E3517F" w:rsidR="00C01969" w:rsidRPr="00FC7095" w:rsidRDefault="00C01969" w:rsidP="00793BDA">
      <w:pPr>
        <w:pStyle w:val="af3"/>
        <w:numPr>
          <w:ilvl w:val="0"/>
          <w:numId w:val="62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электронная почта</w:t>
      </w:r>
    </w:p>
    <w:p w14:paraId="6A5FC7E7" w14:textId="77777777" w:rsidR="00C01969" w:rsidRPr="00FC7095" w:rsidRDefault="00C01969" w:rsidP="00793BDA">
      <w:pPr>
        <w:pStyle w:val="af3"/>
        <w:numPr>
          <w:ilvl w:val="0"/>
          <w:numId w:val="62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служебная переписка</w:t>
      </w:r>
    </w:p>
    <w:p w14:paraId="7784E752" w14:textId="77777777" w:rsidR="00C01969" w:rsidRPr="00FC7095" w:rsidRDefault="00C01969" w:rsidP="00793BDA">
      <w:pPr>
        <w:pStyle w:val="af3"/>
        <w:numPr>
          <w:ilvl w:val="0"/>
          <w:numId w:val="62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брифинги</w:t>
      </w:r>
    </w:p>
    <w:p w14:paraId="40AB1F0A" w14:textId="77777777" w:rsidR="00C01969" w:rsidRPr="00FC7095" w:rsidRDefault="00C01969" w:rsidP="00793BDA">
      <w:pPr>
        <w:pStyle w:val="af3"/>
        <w:numPr>
          <w:ilvl w:val="0"/>
          <w:numId w:val="62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телефонные разговоры</w:t>
      </w:r>
    </w:p>
    <w:p w14:paraId="5A114757" w14:textId="77777777" w:rsidR="00C01969" w:rsidRPr="00FC7095" w:rsidRDefault="00C01969" w:rsidP="00C01969">
      <w:pPr>
        <w:suppressAutoHyphens w:val="0"/>
        <w:autoSpaceDE/>
        <w:rPr>
          <w:b/>
          <w:bCs/>
          <w:sz w:val="24"/>
          <w:szCs w:val="24"/>
          <w:lang w:eastAsia="ru-RU"/>
        </w:rPr>
      </w:pPr>
    </w:p>
    <w:p w14:paraId="63EABD47" w14:textId="77777777" w:rsidR="00C01969" w:rsidRPr="00FC7095" w:rsidRDefault="00C01969" w:rsidP="00C01969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Ответ:_____.</w:t>
      </w:r>
    </w:p>
    <w:p w14:paraId="3F6C437B" w14:textId="095731C0" w:rsidR="00C01969" w:rsidRPr="00FC7095" w:rsidRDefault="00C01969" w:rsidP="00C01969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3</w:t>
      </w:r>
    </w:p>
    <w:p w14:paraId="376594BC" w14:textId="77777777" w:rsidR="00C01969" w:rsidRPr="00FC7095" w:rsidRDefault="00C01969" w:rsidP="00C01969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4F07BBF9" w14:textId="77777777" w:rsidR="00C01969" w:rsidRPr="00FC7095" w:rsidRDefault="00C01969" w:rsidP="00C01969">
      <w:pPr>
        <w:rPr>
          <w:sz w:val="24"/>
          <w:szCs w:val="24"/>
        </w:rPr>
      </w:pPr>
    </w:p>
    <w:p w14:paraId="76C32AD4" w14:textId="77777777" w:rsidR="00C01969" w:rsidRPr="00FC7095" w:rsidRDefault="00C01969" w:rsidP="00C01969">
      <w:pPr>
        <w:rPr>
          <w:b/>
          <w:i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>Задание 3. Выберите и запишите один правильный ответ.</w:t>
      </w:r>
    </w:p>
    <w:p w14:paraId="384EEC05" w14:textId="0063142E" w:rsidR="00C01969" w:rsidRPr="00FC7095" w:rsidRDefault="00C01969" w:rsidP="00C01969">
      <w:pPr>
        <w:jc w:val="both"/>
        <w:rPr>
          <w:sz w:val="24"/>
          <w:szCs w:val="24"/>
        </w:rPr>
      </w:pPr>
      <w:r w:rsidRPr="00FC7095">
        <w:rPr>
          <w:sz w:val="24"/>
          <w:szCs w:val="24"/>
        </w:rPr>
        <w:t>Вариант аккультурации, связанный с полным отрицанием новой культуры и сохранением ценностей своей материнской культуры, называют:</w:t>
      </w:r>
    </w:p>
    <w:p w14:paraId="46C14FF6" w14:textId="77777777" w:rsidR="00C01969" w:rsidRPr="00FC7095" w:rsidRDefault="00C01969" w:rsidP="00C01969">
      <w:pPr>
        <w:jc w:val="both"/>
        <w:rPr>
          <w:sz w:val="24"/>
          <w:szCs w:val="24"/>
        </w:rPr>
      </w:pPr>
    </w:p>
    <w:p w14:paraId="277D9227" w14:textId="08D608DA" w:rsidR="00C01969" w:rsidRPr="00FC7095" w:rsidRDefault="00C01969" w:rsidP="00793BDA">
      <w:pPr>
        <w:pStyle w:val="af3"/>
        <w:numPr>
          <w:ilvl w:val="0"/>
          <w:numId w:val="63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сегрегацией</w:t>
      </w:r>
    </w:p>
    <w:p w14:paraId="175CA562" w14:textId="77777777" w:rsidR="00C01969" w:rsidRPr="00FC7095" w:rsidRDefault="00C01969" w:rsidP="00793BDA">
      <w:pPr>
        <w:pStyle w:val="af3"/>
        <w:numPr>
          <w:ilvl w:val="0"/>
          <w:numId w:val="63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маргинализацией</w:t>
      </w:r>
    </w:p>
    <w:p w14:paraId="58415174" w14:textId="77777777" w:rsidR="00C01969" w:rsidRPr="00FC7095" w:rsidRDefault="00C01969" w:rsidP="00793BDA">
      <w:pPr>
        <w:pStyle w:val="af3"/>
        <w:numPr>
          <w:ilvl w:val="0"/>
          <w:numId w:val="63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ассимиляцией</w:t>
      </w:r>
    </w:p>
    <w:p w14:paraId="5CDEB976" w14:textId="77777777" w:rsidR="00C01969" w:rsidRPr="00FC7095" w:rsidRDefault="00C01969" w:rsidP="00793BDA">
      <w:pPr>
        <w:pStyle w:val="af3"/>
        <w:numPr>
          <w:ilvl w:val="0"/>
          <w:numId w:val="63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интеграцией</w:t>
      </w:r>
    </w:p>
    <w:p w14:paraId="3CCD00D5" w14:textId="77777777" w:rsidR="00C01969" w:rsidRPr="00FC7095" w:rsidRDefault="00C01969" w:rsidP="00C01969">
      <w:pPr>
        <w:suppressAutoHyphens w:val="0"/>
        <w:autoSpaceDE/>
        <w:rPr>
          <w:b/>
          <w:bCs/>
          <w:sz w:val="24"/>
          <w:szCs w:val="24"/>
          <w:lang w:eastAsia="ru-RU"/>
        </w:rPr>
      </w:pPr>
    </w:p>
    <w:p w14:paraId="1FA5C838" w14:textId="77777777" w:rsidR="00C01969" w:rsidRPr="00FC7095" w:rsidRDefault="00C01969" w:rsidP="00C01969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Ответ:_____.</w:t>
      </w:r>
    </w:p>
    <w:p w14:paraId="35FEC1D8" w14:textId="603F5466" w:rsidR="00C01969" w:rsidRPr="00FC7095" w:rsidRDefault="00C01969" w:rsidP="00C01969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1</w:t>
      </w:r>
    </w:p>
    <w:p w14:paraId="095F4979" w14:textId="77777777" w:rsidR="00C01969" w:rsidRPr="00FC7095" w:rsidRDefault="00C01969" w:rsidP="00C01969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27925DCE" w14:textId="77777777" w:rsidR="00C01969" w:rsidRPr="00FC7095" w:rsidRDefault="00C01969" w:rsidP="00C01969">
      <w:pPr>
        <w:rPr>
          <w:sz w:val="24"/>
          <w:szCs w:val="24"/>
        </w:rPr>
      </w:pPr>
    </w:p>
    <w:p w14:paraId="3525802D" w14:textId="77777777" w:rsidR="00C01969" w:rsidRPr="00FC7095" w:rsidRDefault="00C01969" w:rsidP="00C01969">
      <w:pPr>
        <w:rPr>
          <w:b/>
          <w:i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>Задание 4. Выберите и запишите один правильный ответ.</w:t>
      </w:r>
    </w:p>
    <w:p w14:paraId="7AB31E1A" w14:textId="6524F17C" w:rsidR="00C01969" w:rsidRPr="00FC7095" w:rsidRDefault="00C01969" w:rsidP="00C01969">
      <w:pPr>
        <w:jc w:val="both"/>
        <w:rPr>
          <w:sz w:val="24"/>
          <w:szCs w:val="24"/>
        </w:rPr>
      </w:pPr>
      <w:r w:rsidRPr="00FC7095">
        <w:rPr>
          <w:sz w:val="24"/>
          <w:szCs w:val="24"/>
        </w:rPr>
        <w:t>Латиноамериканские, восточные, южно-европейские культуры являются:</w:t>
      </w:r>
    </w:p>
    <w:p w14:paraId="4496D0E5" w14:textId="77777777" w:rsidR="00C01969" w:rsidRPr="00FC7095" w:rsidRDefault="00C01969" w:rsidP="00C01969">
      <w:pPr>
        <w:jc w:val="both"/>
        <w:rPr>
          <w:sz w:val="24"/>
          <w:szCs w:val="24"/>
        </w:rPr>
      </w:pPr>
    </w:p>
    <w:p w14:paraId="4FD9063A" w14:textId="77777777" w:rsidR="00C01969" w:rsidRPr="00FC7095" w:rsidRDefault="00C01969" w:rsidP="00793BDA">
      <w:pPr>
        <w:pStyle w:val="af3"/>
        <w:numPr>
          <w:ilvl w:val="0"/>
          <w:numId w:val="64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FC7095">
        <w:rPr>
          <w:rFonts w:ascii="Times New Roman" w:hAnsi="Times New Roman"/>
          <w:sz w:val="24"/>
          <w:szCs w:val="24"/>
          <w:lang w:eastAsia="ru-RU"/>
        </w:rPr>
        <w:t>дистантными</w:t>
      </w:r>
      <w:proofErr w:type="spellEnd"/>
    </w:p>
    <w:p w14:paraId="53D0AD5F" w14:textId="77777777" w:rsidR="00C01969" w:rsidRPr="00FC7095" w:rsidRDefault="00C01969" w:rsidP="00793BDA">
      <w:pPr>
        <w:pStyle w:val="af3"/>
        <w:numPr>
          <w:ilvl w:val="0"/>
          <w:numId w:val="64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контактными</w:t>
      </w:r>
    </w:p>
    <w:p w14:paraId="0797E83C" w14:textId="77777777" w:rsidR="00C01969" w:rsidRPr="00FC7095" w:rsidRDefault="00C01969" w:rsidP="00793BDA">
      <w:pPr>
        <w:pStyle w:val="af3"/>
        <w:numPr>
          <w:ilvl w:val="0"/>
          <w:numId w:val="64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невербальными</w:t>
      </w:r>
    </w:p>
    <w:p w14:paraId="69B50DA7" w14:textId="77777777" w:rsidR="00C01969" w:rsidRPr="00FC7095" w:rsidRDefault="00C01969" w:rsidP="00793BDA">
      <w:pPr>
        <w:pStyle w:val="af3"/>
        <w:numPr>
          <w:ilvl w:val="0"/>
          <w:numId w:val="64"/>
        </w:numPr>
        <w:suppressAutoHyphens w:val="0"/>
        <w:rPr>
          <w:rFonts w:ascii="Times New Roman" w:hAnsi="Times New Roman"/>
          <w:sz w:val="24"/>
          <w:szCs w:val="24"/>
          <w:lang w:eastAsia="ru-RU"/>
        </w:rPr>
      </w:pPr>
      <w:r w:rsidRPr="00FC7095">
        <w:rPr>
          <w:rFonts w:ascii="Times New Roman" w:hAnsi="Times New Roman"/>
          <w:sz w:val="24"/>
          <w:szCs w:val="24"/>
          <w:lang w:eastAsia="ru-RU"/>
        </w:rPr>
        <w:t>паралингвистическими</w:t>
      </w:r>
    </w:p>
    <w:p w14:paraId="7DEF88A7" w14:textId="77777777" w:rsidR="00C01969" w:rsidRPr="00FC7095" w:rsidRDefault="00C01969" w:rsidP="00C01969">
      <w:pPr>
        <w:suppressAutoHyphens w:val="0"/>
        <w:autoSpaceDE/>
        <w:rPr>
          <w:b/>
          <w:bCs/>
          <w:sz w:val="24"/>
          <w:szCs w:val="24"/>
          <w:lang w:eastAsia="ru-RU"/>
        </w:rPr>
      </w:pPr>
    </w:p>
    <w:p w14:paraId="695A58FD" w14:textId="77777777" w:rsidR="00C01969" w:rsidRPr="00FC7095" w:rsidRDefault="00C01969" w:rsidP="00C01969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Ответ:_____.</w:t>
      </w:r>
    </w:p>
    <w:p w14:paraId="4A14D885" w14:textId="27A0A36F" w:rsidR="00C01969" w:rsidRPr="00FC7095" w:rsidRDefault="00C01969" w:rsidP="00C01969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2</w:t>
      </w:r>
    </w:p>
    <w:p w14:paraId="3FA912B2" w14:textId="77777777" w:rsidR="00FC7095" w:rsidRPr="00FC7095" w:rsidRDefault="00FC7095" w:rsidP="00C01969">
      <w:pPr>
        <w:suppressAutoHyphens w:val="0"/>
        <w:autoSpaceDE/>
        <w:rPr>
          <w:b/>
          <w:bCs/>
          <w:sz w:val="24"/>
          <w:szCs w:val="24"/>
          <w:lang w:eastAsia="ru-RU"/>
        </w:rPr>
      </w:pPr>
    </w:p>
    <w:p w14:paraId="1CC354C3" w14:textId="77777777" w:rsidR="00C01969" w:rsidRPr="00FC7095" w:rsidRDefault="00C01969" w:rsidP="00C01969">
      <w:pPr>
        <w:suppressAutoHyphens w:val="0"/>
        <w:autoSpaceDE/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0C978CA4" w14:textId="77777777" w:rsidR="00C01969" w:rsidRPr="00FC7095" w:rsidRDefault="00C01969" w:rsidP="00C01969">
      <w:pPr>
        <w:suppressAutoHyphens w:val="0"/>
        <w:autoSpaceDE/>
        <w:rPr>
          <w:b/>
          <w:bCs/>
          <w:sz w:val="24"/>
          <w:szCs w:val="24"/>
          <w:lang w:eastAsia="ru-RU"/>
        </w:rPr>
      </w:pPr>
    </w:p>
    <w:p w14:paraId="2CFB3437" w14:textId="77777777" w:rsidR="00C01969" w:rsidRPr="00FC7095" w:rsidRDefault="00C01969" w:rsidP="00C01969">
      <w:pPr>
        <w:rPr>
          <w:b/>
          <w:bCs/>
          <w:sz w:val="24"/>
          <w:szCs w:val="24"/>
          <w:lang w:eastAsia="ru-RU"/>
        </w:rPr>
      </w:pPr>
      <w:r w:rsidRPr="00FC7095">
        <w:rPr>
          <w:b/>
          <w:iCs/>
          <w:sz w:val="24"/>
          <w:szCs w:val="24"/>
          <w:lang w:eastAsia="ru-RU"/>
        </w:rPr>
        <w:t xml:space="preserve">Задание 5. </w:t>
      </w:r>
      <w:r w:rsidRPr="00FC7095">
        <w:rPr>
          <w:b/>
          <w:bCs/>
          <w:sz w:val="24"/>
          <w:szCs w:val="24"/>
          <w:lang w:eastAsia="ru-RU"/>
        </w:rPr>
        <w:t>Запишите пропущенное слово.</w:t>
      </w:r>
    </w:p>
    <w:p w14:paraId="225321D4" w14:textId="09646F10" w:rsidR="00C01969" w:rsidRPr="00FC7095" w:rsidRDefault="00C01969" w:rsidP="00C01969">
      <w:pPr>
        <w:rPr>
          <w:sz w:val="24"/>
          <w:szCs w:val="24"/>
        </w:rPr>
      </w:pPr>
      <w:r w:rsidRPr="00FC7095">
        <w:rPr>
          <w:sz w:val="24"/>
          <w:szCs w:val="24"/>
        </w:rPr>
        <w:t>Не зависит от типа культуры дистанция общения в __________________ зоне.</w:t>
      </w:r>
    </w:p>
    <w:p w14:paraId="02BF2D20" w14:textId="77777777" w:rsidR="00C01969" w:rsidRPr="00FC7095" w:rsidRDefault="00C01969" w:rsidP="00C01969">
      <w:pPr>
        <w:rPr>
          <w:b/>
          <w:bCs/>
          <w:sz w:val="24"/>
          <w:szCs w:val="24"/>
          <w:lang w:eastAsia="ru-RU"/>
        </w:rPr>
      </w:pPr>
    </w:p>
    <w:p w14:paraId="6A45994E" w14:textId="77777777" w:rsidR="00C01969" w:rsidRPr="00FC7095" w:rsidRDefault="00C01969" w:rsidP="00C01969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Ответ:______________________.</w:t>
      </w:r>
    </w:p>
    <w:p w14:paraId="0B1736A2" w14:textId="27619A69" w:rsidR="00C01969" w:rsidRPr="00FC7095" w:rsidRDefault="00C01969" w:rsidP="00C01969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Правильный ответ: публичной</w:t>
      </w:r>
    </w:p>
    <w:p w14:paraId="14978A8B" w14:textId="77777777" w:rsidR="00C01969" w:rsidRDefault="00C01969" w:rsidP="00C01969">
      <w:pPr>
        <w:rPr>
          <w:b/>
          <w:bCs/>
          <w:sz w:val="24"/>
          <w:szCs w:val="24"/>
          <w:lang w:eastAsia="ru-RU"/>
        </w:rPr>
      </w:pPr>
      <w:r w:rsidRPr="00FC7095">
        <w:rPr>
          <w:b/>
          <w:bCs/>
          <w:sz w:val="24"/>
          <w:szCs w:val="24"/>
          <w:lang w:eastAsia="ru-RU"/>
        </w:rPr>
        <w:t>Уровень сложности задания: 2 (1 – минимальная сложность, 3 – максимальная сложность).</w:t>
      </w:r>
    </w:p>
    <w:p w14:paraId="13EFE31A" w14:textId="77777777" w:rsidR="00B178E5" w:rsidRPr="004F7BE4" w:rsidRDefault="00B178E5" w:rsidP="00E97EF1">
      <w:pPr>
        <w:rPr>
          <w:sz w:val="24"/>
          <w:szCs w:val="24"/>
        </w:rPr>
      </w:pPr>
    </w:p>
    <w:sectPr w:rsidR="00B178E5" w:rsidRPr="004F7BE4" w:rsidSect="00FC7095">
      <w:headerReference w:type="default" r:id="rId10"/>
      <w:pgSz w:w="11906" w:h="16838" w:code="9"/>
      <w:pgMar w:top="1134" w:right="1134" w:bottom="1134" w:left="1276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F67CB4" w14:textId="77777777" w:rsidR="00C54124" w:rsidRDefault="00C54124">
      <w:r>
        <w:separator/>
      </w:r>
    </w:p>
  </w:endnote>
  <w:endnote w:type="continuationSeparator" w:id="0">
    <w:p w14:paraId="028D8E1B" w14:textId="77777777" w:rsidR="00C54124" w:rsidRDefault="00C54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eeSans">
    <w:altName w:val="Arial"/>
    <w:charset w:val="01"/>
    <w:family w:val="swiss"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EF52D1" w14:textId="77777777" w:rsidR="00C54124" w:rsidRDefault="00C54124">
      <w:r>
        <w:separator/>
      </w:r>
    </w:p>
  </w:footnote>
  <w:footnote w:type="continuationSeparator" w:id="0">
    <w:p w14:paraId="6128A4F1" w14:textId="77777777" w:rsidR="00C54124" w:rsidRDefault="00C54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1F385A" w14:textId="77777777" w:rsidR="00511717" w:rsidRDefault="00511717">
    <w:pPr>
      <w:pStyle w:val="af4"/>
      <w:jc w:val="center"/>
      <w:rPr>
        <w:b/>
      </w:rPr>
    </w:pPr>
    <w:r>
      <w:fldChar w:fldCharType="begin"/>
    </w:r>
    <w:r>
      <w:instrText xml:space="preserve"> PAGE </w:instrText>
    </w:r>
    <w:r>
      <w:fldChar w:fldCharType="separate"/>
    </w:r>
    <w:r w:rsidR="00FC7095">
      <w:rPr>
        <w:noProof/>
      </w:rPr>
      <w:t>2</w:t>
    </w:r>
    <w:r>
      <w:fldChar w:fldCharType="end"/>
    </w:r>
  </w:p>
  <w:p w14:paraId="33C1CFCE" w14:textId="77777777" w:rsidR="00511717" w:rsidRDefault="00511717">
    <w:pPr>
      <w:pStyle w:val="af4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E3F017DA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1211" w:hanging="360"/>
      </w:pPr>
      <w:rPr>
        <w:rFonts w:ascii="Times New Roman" w:eastAsia="Symbol" w:hAnsi="Times New Roman" w:cs="Symbol"/>
      </w:rPr>
    </w:lvl>
  </w:abstractNum>
  <w:abstractNum w:abstractNumId="2" w15:restartNumberingAfterBreak="0">
    <w:nsid w:val="00000003"/>
    <w:multiLevelType w:val="singleLevel"/>
    <w:tmpl w:val="00000003"/>
    <w:name w:val="WW8Num11"/>
    <w:lvl w:ilvl="0">
      <w:start w:val="1"/>
      <w:numFmt w:val="upperLetter"/>
      <w:lvlText w:val="%1."/>
      <w:lvlJc w:val="left"/>
      <w:pPr>
        <w:tabs>
          <w:tab w:val="num" w:pos="360"/>
        </w:tabs>
        <w:ind w:left="1211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0000004"/>
    <w:multiLevelType w:val="singleLevel"/>
    <w:tmpl w:val="00000004"/>
    <w:name w:val="WW8Num15"/>
    <w:lvl w:ilvl="0">
      <w:start w:val="1"/>
      <w:numFmt w:val="upperLetter"/>
      <w:lvlText w:val="%1."/>
      <w:lvlJc w:val="left"/>
      <w:pPr>
        <w:tabs>
          <w:tab w:val="num" w:pos="283"/>
        </w:tabs>
        <w:ind w:left="1013" w:hanging="283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0000005"/>
    <w:multiLevelType w:val="multilevel"/>
    <w:tmpl w:val="00000005"/>
    <w:name w:val="WW8Num28"/>
    <w:lvl w:ilvl="0">
      <w:numFmt w:val="bullet"/>
      <w:pStyle w:val="a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6"/>
    <w:multiLevelType w:val="singleLevel"/>
    <w:tmpl w:val="00000006"/>
    <w:name w:val="WW8Num38"/>
    <w:lvl w:ilvl="0">
      <w:start w:val="1"/>
      <w:numFmt w:val="upp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6" w15:restartNumberingAfterBreak="0">
    <w:nsid w:val="00000007"/>
    <w:multiLevelType w:val="singleLevel"/>
    <w:tmpl w:val="00000007"/>
    <w:name w:val="WW8Num42"/>
    <w:lvl w:ilvl="0">
      <w:start w:val="1"/>
      <w:numFmt w:val="upp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7" w15:restartNumberingAfterBreak="0">
    <w:nsid w:val="04DC24C6"/>
    <w:multiLevelType w:val="hybridMultilevel"/>
    <w:tmpl w:val="A8E60D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CA35F3"/>
    <w:multiLevelType w:val="hybridMultilevel"/>
    <w:tmpl w:val="A8E60D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E95233"/>
    <w:multiLevelType w:val="hybridMultilevel"/>
    <w:tmpl w:val="A8E60D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A13647"/>
    <w:multiLevelType w:val="hybridMultilevel"/>
    <w:tmpl w:val="F3EAFD52"/>
    <w:lvl w:ilvl="0" w:tplc="FFFFFFF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503C2A"/>
    <w:multiLevelType w:val="hybridMultilevel"/>
    <w:tmpl w:val="F92838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877859"/>
    <w:multiLevelType w:val="hybridMultilevel"/>
    <w:tmpl w:val="F92838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3F0451"/>
    <w:multiLevelType w:val="hybridMultilevel"/>
    <w:tmpl w:val="A8E60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135ADB"/>
    <w:multiLevelType w:val="hybridMultilevel"/>
    <w:tmpl w:val="8054B3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96055F"/>
    <w:multiLevelType w:val="hybridMultilevel"/>
    <w:tmpl w:val="F92838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547B19"/>
    <w:multiLevelType w:val="hybridMultilevel"/>
    <w:tmpl w:val="F92838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883F31"/>
    <w:multiLevelType w:val="hybridMultilevel"/>
    <w:tmpl w:val="F92838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4D5504"/>
    <w:multiLevelType w:val="hybridMultilevel"/>
    <w:tmpl w:val="614C059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402519B"/>
    <w:multiLevelType w:val="hybridMultilevel"/>
    <w:tmpl w:val="BC849C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5307B46"/>
    <w:multiLevelType w:val="hybridMultilevel"/>
    <w:tmpl w:val="F92838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9E35AA9"/>
    <w:multiLevelType w:val="hybridMultilevel"/>
    <w:tmpl w:val="8EF2840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BD151A9"/>
    <w:multiLevelType w:val="hybridMultilevel"/>
    <w:tmpl w:val="F92838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C5A53B5"/>
    <w:multiLevelType w:val="hybridMultilevel"/>
    <w:tmpl w:val="2DF44A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EB8381E"/>
    <w:multiLevelType w:val="hybridMultilevel"/>
    <w:tmpl w:val="BC849C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0B62B4E"/>
    <w:multiLevelType w:val="hybridMultilevel"/>
    <w:tmpl w:val="1930B7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19F0E28"/>
    <w:multiLevelType w:val="hybridMultilevel"/>
    <w:tmpl w:val="BC849C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565A2A"/>
    <w:multiLevelType w:val="hybridMultilevel"/>
    <w:tmpl w:val="9F1801A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4783F5A"/>
    <w:multiLevelType w:val="hybridMultilevel"/>
    <w:tmpl w:val="27AAECB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7B74084"/>
    <w:multiLevelType w:val="hybridMultilevel"/>
    <w:tmpl w:val="BC849C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7C9081D"/>
    <w:multiLevelType w:val="hybridMultilevel"/>
    <w:tmpl w:val="A8E60D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9B0086F"/>
    <w:multiLevelType w:val="hybridMultilevel"/>
    <w:tmpl w:val="7E90F94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5B109F9"/>
    <w:multiLevelType w:val="hybridMultilevel"/>
    <w:tmpl w:val="9A08BF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9C90CC1"/>
    <w:multiLevelType w:val="hybridMultilevel"/>
    <w:tmpl w:val="E75897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E0B6832"/>
    <w:multiLevelType w:val="hybridMultilevel"/>
    <w:tmpl w:val="2570B9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E836619"/>
    <w:multiLevelType w:val="hybridMultilevel"/>
    <w:tmpl w:val="F92838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F0559C8"/>
    <w:multiLevelType w:val="hybridMultilevel"/>
    <w:tmpl w:val="F3EAFD52"/>
    <w:lvl w:ilvl="0" w:tplc="FFFFFFF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2E119F"/>
    <w:multiLevelType w:val="hybridMultilevel"/>
    <w:tmpl w:val="F92838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F317988"/>
    <w:multiLevelType w:val="hybridMultilevel"/>
    <w:tmpl w:val="376A5E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20502FB"/>
    <w:multiLevelType w:val="hybridMultilevel"/>
    <w:tmpl w:val="A8E60D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D81B0D"/>
    <w:multiLevelType w:val="hybridMultilevel"/>
    <w:tmpl w:val="F92838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37A71BD"/>
    <w:multiLevelType w:val="hybridMultilevel"/>
    <w:tmpl w:val="F92838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49838C8"/>
    <w:multiLevelType w:val="hybridMultilevel"/>
    <w:tmpl w:val="F92838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C604062"/>
    <w:multiLevelType w:val="hybridMultilevel"/>
    <w:tmpl w:val="50EE14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FD5BE1"/>
    <w:multiLevelType w:val="hybridMultilevel"/>
    <w:tmpl w:val="F92838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FD159DA"/>
    <w:multiLevelType w:val="hybridMultilevel"/>
    <w:tmpl w:val="9D6224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283235E"/>
    <w:multiLevelType w:val="hybridMultilevel"/>
    <w:tmpl w:val="A8E60D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603BE7"/>
    <w:multiLevelType w:val="hybridMultilevel"/>
    <w:tmpl w:val="BC849C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7DF3D49"/>
    <w:multiLevelType w:val="hybridMultilevel"/>
    <w:tmpl w:val="961E826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8A923C6"/>
    <w:multiLevelType w:val="hybridMultilevel"/>
    <w:tmpl w:val="F92838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8E46498"/>
    <w:multiLevelType w:val="hybridMultilevel"/>
    <w:tmpl w:val="A8E60D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F26A6F"/>
    <w:multiLevelType w:val="hybridMultilevel"/>
    <w:tmpl w:val="DBF613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1537943"/>
    <w:multiLevelType w:val="hybridMultilevel"/>
    <w:tmpl w:val="F3EAFD52"/>
    <w:lvl w:ilvl="0" w:tplc="FFFFFFF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2B27FA9"/>
    <w:multiLevelType w:val="hybridMultilevel"/>
    <w:tmpl w:val="B6B49E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5BC327C"/>
    <w:multiLevelType w:val="hybridMultilevel"/>
    <w:tmpl w:val="F92838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6A64064"/>
    <w:multiLevelType w:val="hybridMultilevel"/>
    <w:tmpl w:val="08CAA9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9884CE3"/>
    <w:multiLevelType w:val="hybridMultilevel"/>
    <w:tmpl w:val="F92838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1E280D"/>
    <w:multiLevelType w:val="hybridMultilevel"/>
    <w:tmpl w:val="87CE88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005C11"/>
    <w:multiLevelType w:val="hybridMultilevel"/>
    <w:tmpl w:val="6380A0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D9E223B"/>
    <w:multiLevelType w:val="hybridMultilevel"/>
    <w:tmpl w:val="F3EAFD52"/>
    <w:lvl w:ilvl="0" w:tplc="0419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DC16228"/>
    <w:multiLevelType w:val="hybridMultilevel"/>
    <w:tmpl w:val="F92838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F8A566B"/>
    <w:multiLevelType w:val="hybridMultilevel"/>
    <w:tmpl w:val="F3EAFD52"/>
    <w:lvl w:ilvl="0" w:tplc="FFFFFFF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0E551E4"/>
    <w:multiLevelType w:val="hybridMultilevel"/>
    <w:tmpl w:val="E06051FE"/>
    <w:name w:val="WW8Num32"/>
    <w:lvl w:ilvl="0" w:tplc="FFFFFFFF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3" w15:restartNumberingAfterBreak="0">
    <w:nsid w:val="71494A3D"/>
    <w:multiLevelType w:val="hybridMultilevel"/>
    <w:tmpl w:val="AD40DA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31A7860"/>
    <w:multiLevelType w:val="hybridMultilevel"/>
    <w:tmpl w:val="88F0F6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32C24ED"/>
    <w:multiLevelType w:val="hybridMultilevel"/>
    <w:tmpl w:val="F92838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5411742"/>
    <w:multiLevelType w:val="hybridMultilevel"/>
    <w:tmpl w:val="01E0372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AF25C1D"/>
    <w:multiLevelType w:val="hybridMultilevel"/>
    <w:tmpl w:val="210AE7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C7D2259"/>
    <w:multiLevelType w:val="hybridMultilevel"/>
    <w:tmpl w:val="C48CB5E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EF54B29"/>
    <w:multiLevelType w:val="hybridMultilevel"/>
    <w:tmpl w:val="7700C2E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47"/>
  </w:num>
  <w:num w:numId="4">
    <w:abstractNumId w:val="13"/>
  </w:num>
  <w:num w:numId="5">
    <w:abstractNumId w:val="59"/>
  </w:num>
  <w:num w:numId="6">
    <w:abstractNumId w:val="40"/>
  </w:num>
  <w:num w:numId="7">
    <w:abstractNumId w:val="49"/>
  </w:num>
  <w:num w:numId="8">
    <w:abstractNumId w:val="11"/>
  </w:num>
  <w:num w:numId="9">
    <w:abstractNumId w:val="22"/>
  </w:num>
  <w:num w:numId="10">
    <w:abstractNumId w:val="15"/>
  </w:num>
  <w:num w:numId="11">
    <w:abstractNumId w:val="39"/>
  </w:num>
  <w:num w:numId="12">
    <w:abstractNumId w:val="60"/>
  </w:num>
  <w:num w:numId="13">
    <w:abstractNumId w:val="9"/>
  </w:num>
  <w:num w:numId="14">
    <w:abstractNumId w:val="52"/>
  </w:num>
  <w:num w:numId="15">
    <w:abstractNumId w:val="26"/>
  </w:num>
  <w:num w:numId="16">
    <w:abstractNumId w:val="30"/>
  </w:num>
  <w:num w:numId="17">
    <w:abstractNumId w:val="36"/>
  </w:num>
  <w:num w:numId="18">
    <w:abstractNumId w:val="44"/>
  </w:num>
  <w:num w:numId="19">
    <w:abstractNumId w:val="65"/>
  </w:num>
  <w:num w:numId="20">
    <w:abstractNumId w:val="19"/>
  </w:num>
  <w:num w:numId="21">
    <w:abstractNumId w:val="50"/>
  </w:num>
  <w:num w:numId="22">
    <w:abstractNumId w:val="61"/>
  </w:num>
  <w:num w:numId="23">
    <w:abstractNumId w:val="54"/>
  </w:num>
  <w:num w:numId="24">
    <w:abstractNumId w:val="24"/>
  </w:num>
  <w:num w:numId="25">
    <w:abstractNumId w:val="46"/>
  </w:num>
  <w:num w:numId="26">
    <w:abstractNumId w:val="10"/>
  </w:num>
  <w:num w:numId="27">
    <w:abstractNumId w:val="35"/>
  </w:num>
  <w:num w:numId="28">
    <w:abstractNumId w:val="12"/>
  </w:num>
  <w:num w:numId="29">
    <w:abstractNumId w:val="20"/>
  </w:num>
  <w:num w:numId="30">
    <w:abstractNumId w:val="56"/>
  </w:num>
  <w:num w:numId="31">
    <w:abstractNumId w:val="16"/>
  </w:num>
  <w:num w:numId="32">
    <w:abstractNumId w:val="17"/>
  </w:num>
  <w:num w:numId="33">
    <w:abstractNumId w:val="37"/>
  </w:num>
  <w:num w:numId="34">
    <w:abstractNumId w:val="42"/>
  </w:num>
  <w:num w:numId="35">
    <w:abstractNumId w:val="41"/>
  </w:num>
  <w:num w:numId="36">
    <w:abstractNumId w:val="29"/>
  </w:num>
  <w:num w:numId="37">
    <w:abstractNumId w:val="8"/>
  </w:num>
  <w:num w:numId="38">
    <w:abstractNumId w:val="7"/>
  </w:num>
  <w:num w:numId="39">
    <w:abstractNumId w:val="66"/>
  </w:num>
  <w:num w:numId="40">
    <w:abstractNumId w:val="68"/>
  </w:num>
  <w:num w:numId="41">
    <w:abstractNumId w:val="43"/>
  </w:num>
  <w:num w:numId="42">
    <w:abstractNumId w:val="55"/>
  </w:num>
  <w:num w:numId="43">
    <w:abstractNumId w:val="45"/>
  </w:num>
  <w:num w:numId="44">
    <w:abstractNumId w:val="57"/>
  </w:num>
  <w:num w:numId="45">
    <w:abstractNumId w:val="18"/>
  </w:num>
  <w:num w:numId="46">
    <w:abstractNumId w:val="28"/>
  </w:num>
  <w:num w:numId="47">
    <w:abstractNumId w:val="69"/>
  </w:num>
  <w:num w:numId="48">
    <w:abstractNumId w:val="58"/>
  </w:num>
  <w:num w:numId="49">
    <w:abstractNumId w:val="33"/>
  </w:num>
  <w:num w:numId="50">
    <w:abstractNumId w:val="64"/>
  </w:num>
  <w:num w:numId="51">
    <w:abstractNumId w:val="53"/>
  </w:num>
  <w:num w:numId="52">
    <w:abstractNumId w:val="63"/>
  </w:num>
  <w:num w:numId="53">
    <w:abstractNumId w:val="67"/>
  </w:num>
  <w:num w:numId="54">
    <w:abstractNumId w:val="48"/>
  </w:num>
  <w:num w:numId="55">
    <w:abstractNumId w:val="25"/>
  </w:num>
  <w:num w:numId="56">
    <w:abstractNumId w:val="32"/>
  </w:num>
  <w:num w:numId="57">
    <w:abstractNumId w:val="23"/>
  </w:num>
  <w:num w:numId="58">
    <w:abstractNumId w:val="27"/>
  </w:num>
  <w:num w:numId="59">
    <w:abstractNumId w:val="14"/>
  </w:num>
  <w:num w:numId="60">
    <w:abstractNumId w:val="38"/>
  </w:num>
  <w:num w:numId="61">
    <w:abstractNumId w:val="34"/>
  </w:num>
  <w:num w:numId="62">
    <w:abstractNumId w:val="31"/>
  </w:num>
  <w:num w:numId="63">
    <w:abstractNumId w:val="21"/>
  </w:num>
  <w:num w:numId="64">
    <w:abstractNumId w:val="51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3C0D"/>
    <w:rsid w:val="00004223"/>
    <w:rsid w:val="00016194"/>
    <w:rsid w:val="00024CD6"/>
    <w:rsid w:val="00037BDB"/>
    <w:rsid w:val="00040D0F"/>
    <w:rsid w:val="000963BD"/>
    <w:rsid w:val="00096DA5"/>
    <w:rsid w:val="000A5519"/>
    <w:rsid w:val="000A5E3B"/>
    <w:rsid w:val="000B2947"/>
    <w:rsid w:val="000D2BD0"/>
    <w:rsid w:val="000F4DAB"/>
    <w:rsid w:val="001103FA"/>
    <w:rsid w:val="001118A1"/>
    <w:rsid w:val="001136B2"/>
    <w:rsid w:val="001626B4"/>
    <w:rsid w:val="00180333"/>
    <w:rsid w:val="00180AA2"/>
    <w:rsid w:val="00190793"/>
    <w:rsid w:val="0019618C"/>
    <w:rsid w:val="001B25DA"/>
    <w:rsid w:val="001B5B27"/>
    <w:rsid w:val="001C01AA"/>
    <w:rsid w:val="001E0E00"/>
    <w:rsid w:val="001E176F"/>
    <w:rsid w:val="001E7509"/>
    <w:rsid w:val="00210770"/>
    <w:rsid w:val="002220DE"/>
    <w:rsid w:val="00233681"/>
    <w:rsid w:val="00235408"/>
    <w:rsid w:val="0024563A"/>
    <w:rsid w:val="00246C67"/>
    <w:rsid w:val="00262E42"/>
    <w:rsid w:val="00280F2B"/>
    <w:rsid w:val="00291D4E"/>
    <w:rsid w:val="002E26D1"/>
    <w:rsid w:val="002E341D"/>
    <w:rsid w:val="002F147D"/>
    <w:rsid w:val="00301737"/>
    <w:rsid w:val="003213A1"/>
    <w:rsid w:val="00341EC0"/>
    <w:rsid w:val="00347258"/>
    <w:rsid w:val="003502EE"/>
    <w:rsid w:val="00353917"/>
    <w:rsid w:val="003605D1"/>
    <w:rsid w:val="00366A34"/>
    <w:rsid w:val="003868A1"/>
    <w:rsid w:val="00396753"/>
    <w:rsid w:val="003A42AA"/>
    <w:rsid w:val="003E00BD"/>
    <w:rsid w:val="003F12CC"/>
    <w:rsid w:val="00406CB8"/>
    <w:rsid w:val="00411F9B"/>
    <w:rsid w:val="00413DA1"/>
    <w:rsid w:val="00422D44"/>
    <w:rsid w:val="00440CBD"/>
    <w:rsid w:val="0044524C"/>
    <w:rsid w:val="00471F1F"/>
    <w:rsid w:val="00472FCF"/>
    <w:rsid w:val="00497CCD"/>
    <w:rsid w:val="004A174C"/>
    <w:rsid w:val="004A3F8A"/>
    <w:rsid w:val="004C2844"/>
    <w:rsid w:val="004E4BA4"/>
    <w:rsid w:val="004E51E5"/>
    <w:rsid w:val="004E7102"/>
    <w:rsid w:val="004E7FD1"/>
    <w:rsid w:val="004F63FE"/>
    <w:rsid w:val="004F71F8"/>
    <w:rsid w:val="004F7BE4"/>
    <w:rsid w:val="005009A0"/>
    <w:rsid w:val="00503CEE"/>
    <w:rsid w:val="00511717"/>
    <w:rsid w:val="005134F9"/>
    <w:rsid w:val="00536521"/>
    <w:rsid w:val="005753D3"/>
    <w:rsid w:val="005908BD"/>
    <w:rsid w:val="005A34CA"/>
    <w:rsid w:val="005B03E3"/>
    <w:rsid w:val="005C4829"/>
    <w:rsid w:val="00604A5C"/>
    <w:rsid w:val="00605EC2"/>
    <w:rsid w:val="00611116"/>
    <w:rsid w:val="00611AB8"/>
    <w:rsid w:val="006374E9"/>
    <w:rsid w:val="00637DB5"/>
    <w:rsid w:val="00661794"/>
    <w:rsid w:val="00692E2E"/>
    <w:rsid w:val="006A22B5"/>
    <w:rsid w:val="006D5190"/>
    <w:rsid w:val="006D632C"/>
    <w:rsid w:val="006F3A03"/>
    <w:rsid w:val="0072491E"/>
    <w:rsid w:val="007315A8"/>
    <w:rsid w:val="007366A5"/>
    <w:rsid w:val="00741EFE"/>
    <w:rsid w:val="00761589"/>
    <w:rsid w:val="007616B2"/>
    <w:rsid w:val="00771FC3"/>
    <w:rsid w:val="007922D6"/>
    <w:rsid w:val="00793BDA"/>
    <w:rsid w:val="00794456"/>
    <w:rsid w:val="00794D2F"/>
    <w:rsid w:val="007A20F7"/>
    <w:rsid w:val="007B3E15"/>
    <w:rsid w:val="007C7B38"/>
    <w:rsid w:val="007E2FBE"/>
    <w:rsid w:val="007F4E32"/>
    <w:rsid w:val="007F6944"/>
    <w:rsid w:val="00805428"/>
    <w:rsid w:val="0085617E"/>
    <w:rsid w:val="008567B3"/>
    <w:rsid w:val="00861570"/>
    <w:rsid w:val="008822BC"/>
    <w:rsid w:val="00886E1D"/>
    <w:rsid w:val="008B6A6F"/>
    <w:rsid w:val="008B7BC4"/>
    <w:rsid w:val="008D1BB7"/>
    <w:rsid w:val="008F3A1B"/>
    <w:rsid w:val="00903A85"/>
    <w:rsid w:val="00956845"/>
    <w:rsid w:val="00957A0B"/>
    <w:rsid w:val="00965CDB"/>
    <w:rsid w:val="00973D98"/>
    <w:rsid w:val="009828AA"/>
    <w:rsid w:val="009A7C4F"/>
    <w:rsid w:val="009B2E5E"/>
    <w:rsid w:val="009C3783"/>
    <w:rsid w:val="009C45B6"/>
    <w:rsid w:val="009E1AE8"/>
    <w:rsid w:val="009E2037"/>
    <w:rsid w:val="009F3A19"/>
    <w:rsid w:val="00A41AD6"/>
    <w:rsid w:val="00A41B4F"/>
    <w:rsid w:val="00A427F3"/>
    <w:rsid w:val="00A43547"/>
    <w:rsid w:val="00A46C61"/>
    <w:rsid w:val="00A51386"/>
    <w:rsid w:val="00A53656"/>
    <w:rsid w:val="00A54669"/>
    <w:rsid w:val="00A56644"/>
    <w:rsid w:val="00A6365D"/>
    <w:rsid w:val="00A77019"/>
    <w:rsid w:val="00A83C97"/>
    <w:rsid w:val="00AB053F"/>
    <w:rsid w:val="00AD6D7E"/>
    <w:rsid w:val="00AF7979"/>
    <w:rsid w:val="00B10EA2"/>
    <w:rsid w:val="00B178E5"/>
    <w:rsid w:val="00B240DC"/>
    <w:rsid w:val="00B26ED7"/>
    <w:rsid w:val="00B457E6"/>
    <w:rsid w:val="00B75919"/>
    <w:rsid w:val="00BE0A71"/>
    <w:rsid w:val="00BF13BC"/>
    <w:rsid w:val="00C01969"/>
    <w:rsid w:val="00C07B02"/>
    <w:rsid w:val="00C12335"/>
    <w:rsid w:val="00C148D9"/>
    <w:rsid w:val="00C22926"/>
    <w:rsid w:val="00C54124"/>
    <w:rsid w:val="00C73E08"/>
    <w:rsid w:val="00C7567E"/>
    <w:rsid w:val="00C77DD3"/>
    <w:rsid w:val="00C866EA"/>
    <w:rsid w:val="00C87966"/>
    <w:rsid w:val="00C9039D"/>
    <w:rsid w:val="00CB1478"/>
    <w:rsid w:val="00CC5CFE"/>
    <w:rsid w:val="00CD7F33"/>
    <w:rsid w:val="00CE2AE4"/>
    <w:rsid w:val="00CF3EC7"/>
    <w:rsid w:val="00D07042"/>
    <w:rsid w:val="00D10361"/>
    <w:rsid w:val="00D93FB5"/>
    <w:rsid w:val="00DA264F"/>
    <w:rsid w:val="00DA5ECD"/>
    <w:rsid w:val="00DB120C"/>
    <w:rsid w:val="00DB4F45"/>
    <w:rsid w:val="00DD747F"/>
    <w:rsid w:val="00DF7C80"/>
    <w:rsid w:val="00E03C0D"/>
    <w:rsid w:val="00E31442"/>
    <w:rsid w:val="00E560D5"/>
    <w:rsid w:val="00E5700A"/>
    <w:rsid w:val="00E61367"/>
    <w:rsid w:val="00E67A5E"/>
    <w:rsid w:val="00E705D3"/>
    <w:rsid w:val="00E72D83"/>
    <w:rsid w:val="00E905AF"/>
    <w:rsid w:val="00E97279"/>
    <w:rsid w:val="00E97EF1"/>
    <w:rsid w:val="00EA1326"/>
    <w:rsid w:val="00EF2A3F"/>
    <w:rsid w:val="00F02E55"/>
    <w:rsid w:val="00F046F7"/>
    <w:rsid w:val="00F106B6"/>
    <w:rsid w:val="00F127AD"/>
    <w:rsid w:val="00F17047"/>
    <w:rsid w:val="00F300C5"/>
    <w:rsid w:val="00F67EE5"/>
    <w:rsid w:val="00F90164"/>
    <w:rsid w:val="00FA46C7"/>
    <w:rsid w:val="00FB492E"/>
    <w:rsid w:val="00FC7095"/>
    <w:rsid w:val="00FD5318"/>
    <w:rsid w:val="00FE2E37"/>
    <w:rsid w:val="00FE4631"/>
    <w:rsid w:val="00FF6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27361"/>
  <w15:docId w15:val="{BD471F8F-1274-46FA-995E-675DD4E88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0">
    <w:name w:val="Normal"/>
    <w:qFormat/>
    <w:rsid w:val="00FC7095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0"/>
    <w:next w:val="a0"/>
    <w:link w:val="10"/>
    <w:qFormat/>
    <w:rsid w:val="00861570"/>
    <w:pPr>
      <w:keepNext/>
      <w:numPr>
        <w:numId w:val="1"/>
      </w:numPr>
      <w:ind w:left="0" w:firstLine="851"/>
      <w:jc w:val="both"/>
      <w:outlineLvl w:val="0"/>
    </w:pPr>
    <w:rPr>
      <w:sz w:val="26"/>
      <w:szCs w:val="26"/>
      <w:lang w:val="en-US"/>
    </w:rPr>
  </w:style>
  <w:style w:type="paragraph" w:styleId="2">
    <w:name w:val="heading 2"/>
    <w:basedOn w:val="a0"/>
    <w:next w:val="a0"/>
    <w:link w:val="20"/>
    <w:qFormat/>
    <w:rsid w:val="00861570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x-none"/>
    </w:rPr>
  </w:style>
  <w:style w:type="paragraph" w:styleId="5">
    <w:name w:val="heading 5"/>
    <w:basedOn w:val="a0"/>
    <w:next w:val="a0"/>
    <w:link w:val="50"/>
    <w:qFormat/>
    <w:rsid w:val="00861570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  <w:lang w:val="x-none"/>
    </w:rPr>
  </w:style>
  <w:style w:type="paragraph" w:styleId="9">
    <w:name w:val="heading 9"/>
    <w:basedOn w:val="a0"/>
    <w:next w:val="a0"/>
    <w:link w:val="90"/>
    <w:qFormat/>
    <w:rsid w:val="00861570"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61570"/>
    <w:rPr>
      <w:rFonts w:ascii="Times New Roman" w:eastAsia="Times New Roman" w:hAnsi="Times New Roman" w:cs="Times New Roman"/>
      <w:sz w:val="26"/>
      <w:szCs w:val="26"/>
      <w:lang w:val="en-US" w:eastAsia="zh-CN"/>
    </w:rPr>
  </w:style>
  <w:style w:type="character" w:customStyle="1" w:styleId="20">
    <w:name w:val="Заголовок 2 Знак"/>
    <w:basedOn w:val="a1"/>
    <w:link w:val="2"/>
    <w:rsid w:val="00861570"/>
    <w:rPr>
      <w:rFonts w:ascii="Cambria" w:eastAsia="Times New Roman" w:hAnsi="Cambria" w:cs="Cambria"/>
      <w:b/>
      <w:bCs/>
      <w:i/>
      <w:iCs/>
      <w:sz w:val="28"/>
      <w:szCs w:val="28"/>
      <w:lang w:val="x-none" w:eastAsia="zh-CN"/>
    </w:rPr>
  </w:style>
  <w:style w:type="character" w:customStyle="1" w:styleId="50">
    <w:name w:val="Заголовок 5 Знак"/>
    <w:basedOn w:val="a1"/>
    <w:link w:val="5"/>
    <w:rsid w:val="00861570"/>
    <w:rPr>
      <w:rFonts w:ascii="Calibri" w:eastAsia="Times New Roman" w:hAnsi="Calibri" w:cs="Calibri"/>
      <w:b/>
      <w:bCs/>
      <w:i/>
      <w:iCs/>
      <w:sz w:val="26"/>
      <w:szCs w:val="26"/>
      <w:lang w:val="x-none" w:eastAsia="zh-CN"/>
    </w:rPr>
  </w:style>
  <w:style w:type="character" w:customStyle="1" w:styleId="90">
    <w:name w:val="Заголовок 9 Знак"/>
    <w:basedOn w:val="a1"/>
    <w:link w:val="9"/>
    <w:rsid w:val="00861570"/>
    <w:rPr>
      <w:rFonts w:ascii="Cambria" w:eastAsia="Times New Roman" w:hAnsi="Cambria" w:cs="Cambria"/>
      <w:lang w:val="x-none" w:eastAsia="zh-CN"/>
    </w:rPr>
  </w:style>
  <w:style w:type="character" w:customStyle="1" w:styleId="WW8Num1z0">
    <w:name w:val="WW8Num1z0"/>
    <w:rsid w:val="00861570"/>
  </w:style>
  <w:style w:type="character" w:customStyle="1" w:styleId="WW8Num1z1">
    <w:name w:val="WW8Num1z1"/>
    <w:rsid w:val="00861570"/>
  </w:style>
  <w:style w:type="character" w:customStyle="1" w:styleId="WW8Num1z2">
    <w:name w:val="WW8Num1z2"/>
    <w:rsid w:val="00861570"/>
  </w:style>
  <w:style w:type="character" w:customStyle="1" w:styleId="WW8Num1z3">
    <w:name w:val="WW8Num1z3"/>
    <w:rsid w:val="00861570"/>
  </w:style>
  <w:style w:type="character" w:customStyle="1" w:styleId="WW8Num1z4">
    <w:name w:val="WW8Num1z4"/>
    <w:rsid w:val="00861570"/>
  </w:style>
  <w:style w:type="character" w:customStyle="1" w:styleId="WW8Num1z5">
    <w:name w:val="WW8Num1z5"/>
    <w:rsid w:val="00861570"/>
  </w:style>
  <w:style w:type="character" w:customStyle="1" w:styleId="WW8Num1z6">
    <w:name w:val="WW8Num1z6"/>
    <w:rsid w:val="00861570"/>
  </w:style>
  <w:style w:type="character" w:customStyle="1" w:styleId="WW8Num1z7">
    <w:name w:val="WW8Num1z7"/>
    <w:rsid w:val="00861570"/>
  </w:style>
  <w:style w:type="character" w:customStyle="1" w:styleId="WW8Num1z8">
    <w:name w:val="WW8Num1z8"/>
    <w:rsid w:val="00861570"/>
  </w:style>
  <w:style w:type="character" w:customStyle="1" w:styleId="WW8Num2z0">
    <w:name w:val="WW8Num2z0"/>
    <w:rsid w:val="00861570"/>
    <w:rPr>
      <w:rFonts w:ascii="Times New Roman" w:hAnsi="Times New Roman" w:cs="Times New Roman" w:hint="default"/>
    </w:rPr>
  </w:style>
  <w:style w:type="character" w:customStyle="1" w:styleId="WW8Num3z0">
    <w:name w:val="WW8Num3z0"/>
    <w:rsid w:val="00861570"/>
    <w:rPr>
      <w:rFonts w:ascii="Times New Roman" w:hAnsi="Times New Roman" w:cs="Times New Roman" w:hint="default"/>
    </w:rPr>
  </w:style>
  <w:style w:type="character" w:customStyle="1" w:styleId="WW8Num4z0">
    <w:name w:val="WW8Num4z0"/>
    <w:rsid w:val="00861570"/>
    <w:rPr>
      <w:rFonts w:ascii="Times New Roman" w:hAnsi="Times New Roman" w:cs="Times New Roman" w:hint="default"/>
    </w:rPr>
  </w:style>
  <w:style w:type="character" w:customStyle="1" w:styleId="WW8Num5z0">
    <w:name w:val="WW8Num5z0"/>
    <w:rsid w:val="00861570"/>
    <w:rPr>
      <w:rFonts w:ascii="Times New Roman" w:hAnsi="Times New Roman" w:cs="Times New Roman" w:hint="default"/>
    </w:rPr>
  </w:style>
  <w:style w:type="character" w:customStyle="1" w:styleId="WW8Num6z0">
    <w:name w:val="WW8Num6z0"/>
    <w:rsid w:val="00861570"/>
    <w:rPr>
      <w:rFonts w:ascii="Times New Roman" w:hAnsi="Times New Roman" w:cs="Times New Roman" w:hint="default"/>
    </w:rPr>
  </w:style>
  <w:style w:type="character" w:customStyle="1" w:styleId="WW8Num7z0">
    <w:name w:val="WW8Num7z0"/>
    <w:rsid w:val="00861570"/>
    <w:rPr>
      <w:rFonts w:ascii="Times New Roman" w:hAnsi="Times New Roman" w:cs="Times New Roman" w:hint="default"/>
    </w:rPr>
  </w:style>
  <w:style w:type="character" w:customStyle="1" w:styleId="WW8Num8z0">
    <w:name w:val="WW8Num8z0"/>
    <w:rsid w:val="00861570"/>
    <w:rPr>
      <w:rFonts w:ascii="Times New Roman" w:hAnsi="Times New Roman" w:cs="Times New Roman" w:hint="default"/>
    </w:rPr>
  </w:style>
  <w:style w:type="character" w:customStyle="1" w:styleId="WW8Num9z0">
    <w:name w:val="WW8Num9z0"/>
    <w:rsid w:val="00861570"/>
    <w:rPr>
      <w:rFonts w:ascii="Times New Roman" w:hAnsi="Times New Roman" w:cs="Times New Roman" w:hint="default"/>
    </w:rPr>
  </w:style>
  <w:style w:type="character" w:customStyle="1" w:styleId="WW8Num10z0">
    <w:name w:val="WW8Num10z0"/>
    <w:rsid w:val="00861570"/>
    <w:rPr>
      <w:rFonts w:ascii="Times New Roman" w:hAnsi="Times New Roman" w:cs="Times New Roman" w:hint="default"/>
    </w:rPr>
  </w:style>
  <w:style w:type="character" w:customStyle="1" w:styleId="WW8Num11z0">
    <w:name w:val="WW8Num11z0"/>
    <w:rsid w:val="00861570"/>
    <w:rPr>
      <w:rFonts w:ascii="Times New Roman" w:hAnsi="Times New Roman" w:cs="Times New Roman" w:hint="default"/>
    </w:rPr>
  </w:style>
  <w:style w:type="character" w:customStyle="1" w:styleId="WW8Num12z0">
    <w:name w:val="WW8Num12z0"/>
    <w:rsid w:val="00861570"/>
    <w:rPr>
      <w:rFonts w:ascii="Times New Roman" w:hAnsi="Times New Roman" w:cs="Times New Roman" w:hint="default"/>
    </w:rPr>
  </w:style>
  <w:style w:type="character" w:customStyle="1" w:styleId="WW8Num13z0">
    <w:name w:val="WW8Num13z0"/>
    <w:rsid w:val="00861570"/>
    <w:rPr>
      <w:rFonts w:ascii="Times New Roman" w:hAnsi="Times New Roman" w:cs="Times New Roman" w:hint="default"/>
    </w:rPr>
  </w:style>
  <w:style w:type="character" w:customStyle="1" w:styleId="WW8Num14z0">
    <w:name w:val="WW8Num14z0"/>
    <w:rsid w:val="00861570"/>
    <w:rPr>
      <w:rFonts w:ascii="Times New Roman" w:hAnsi="Times New Roman" w:cs="Times New Roman" w:hint="default"/>
    </w:rPr>
  </w:style>
  <w:style w:type="character" w:customStyle="1" w:styleId="WW8Num15z0">
    <w:name w:val="WW8Num15z0"/>
    <w:rsid w:val="00861570"/>
    <w:rPr>
      <w:rFonts w:ascii="Times New Roman" w:hAnsi="Times New Roman" w:cs="Times New Roman" w:hint="default"/>
    </w:rPr>
  </w:style>
  <w:style w:type="character" w:customStyle="1" w:styleId="WW8Num16z0">
    <w:name w:val="WW8Num16z0"/>
    <w:rsid w:val="00861570"/>
    <w:rPr>
      <w:rFonts w:ascii="Times New Roman" w:hAnsi="Times New Roman" w:cs="Times New Roman" w:hint="default"/>
    </w:rPr>
  </w:style>
  <w:style w:type="character" w:customStyle="1" w:styleId="WW8Num17z0">
    <w:name w:val="WW8Num17z0"/>
    <w:rsid w:val="00861570"/>
    <w:rPr>
      <w:rFonts w:ascii="Times New Roman" w:hAnsi="Times New Roman" w:cs="Times New Roman" w:hint="default"/>
    </w:rPr>
  </w:style>
  <w:style w:type="character" w:customStyle="1" w:styleId="WW8Num18z0">
    <w:name w:val="WW8Num18z0"/>
    <w:rsid w:val="00861570"/>
    <w:rPr>
      <w:rFonts w:ascii="Times New Roman" w:hAnsi="Times New Roman" w:cs="Times New Roman" w:hint="default"/>
    </w:rPr>
  </w:style>
  <w:style w:type="character" w:customStyle="1" w:styleId="WW8Num19z0">
    <w:name w:val="WW8Num19z0"/>
    <w:rsid w:val="00861570"/>
    <w:rPr>
      <w:rFonts w:ascii="Times New Roman" w:hAnsi="Times New Roman" w:cs="Times New Roman" w:hint="default"/>
      <w:spacing w:val="9"/>
    </w:rPr>
  </w:style>
  <w:style w:type="character" w:customStyle="1" w:styleId="WW8Num20z0">
    <w:name w:val="WW8Num20z0"/>
    <w:rsid w:val="00861570"/>
    <w:rPr>
      <w:rFonts w:ascii="Times New Roman" w:hAnsi="Times New Roman" w:cs="Times New Roman" w:hint="default"/>
    </w:rPr>
  </w:style>
  <w:style w:type="character" w:customStyle="1" w:styleId="WW8Num21z0">
    <w:name w:val="WW8Num21z0"/>
    <w:rsid w:val="00861570"/>
    <w:rPr>
      <w:rFonts w:ascii="Times New Roman" w:hAnsi="Times New Roman" w:cs="Times New Roman" w:hint="default"/>
    </w:rPr>
  </w:style>
  <w:style w:type="character" w:customStyle="1" w:styleId="WW8Num22z0">
    <w:name w:val="WW8Num22z0"/>
    <w:rsid w:val="00861570"/>
    <w:rPr>
      <w:rFonts w:ascii="Times New Roman" w:hAnsi="Times New Roman" w:cs="Times New Roman" w:hint="default"/>
      <w:sz w:val="24"/>
      <w:szCs w:val="24"/>
    </w:rPr>
  </w:style>
  <w:style w:type="character" w:customStyle="1" w:styleId="WW8Num23z0">
    <w:name w:val="WW8Num23z0"/>
    <w:rsid w:val="00861570"/>
    <w:rPr>
      <w:rFonts w:ascii="Times New Roman" w:hAnsi="Times New Roman" w:cs="Times New Roman" w:hint="default"/>
    </w:rPr>
  </w:style>
  <w:style w:type="character" w:customStyle="1" w:styleId="WW8Num24z0">
    <w:name w:val="WW8Num24z0"/>
    <w:rsid w:val="00861570"/>
    <w:rPr>
      <w:rFonts w:hint="default"/>
    </w:rPr>
  </w:style>
  <w:style w:type="character" w:customStyle="1" w:styleId="WW8Num25z0">
    <w:name w:val="WW8Num25z0"/>
    <w:rsid w:val="00861570"/>
    <w:rPr>
      <w:rFonts w:hint="default"/>
    </w:rPr>
  </w:style>
  <w:style w:type="character" w:customStyle="1" w:styleId="WW8Num26z0">
    <w:name w:val="WW8Num26z0"/>
    <w:rsid w:val="00861570"/>
    <w:rPr>
      <w:rFonts w:ascii="Times New Roman" w:hAnsi="Times New Roman" w:cs="Times New Roman" w:hint="default"/>
      <w:bCs/>
      <w:iCs/>
      <w:sz w:val="24"/>
      <w:szCs w:val="24"/>
      <w:lang w:val="en-US"/>
    </w:rPr>
  </w:style>
  <w:style w:type="character" w:customStyle="1" w:styleId="WW8Num27z0">
    <w:name w:val="WW8Num27z0"/>
    <w:rsid w:val="00861570"/>
    <w:rPr>
      <w:rFonts w:ascii="Times New Roman" w:hAnsi="Times New Roman" w:cs="Times New Roman" w:hint="default"/>
      <w:sz w:val="24"/>
      <w:szCs w:val="24"/>
      <w:lang w:val="en-US"/>
    </w:rPr>
  </w:style>
  <w:style w:type="character" w:customStyle="1" w:styleId="WW8Num28z0">
    <w:name w:val="WW8Num28z0"/>
    <w:rsid w:val="00861570"/>
    <w:rPr>
      <w:rFonts w:ascii="Symbol" w:hAnsi="Symbol" w:cs="Symbol" w:hint="default"/>
      <w:color w:val="auto"/>
    </w:rPr>
  </w:style>
  <w:style w:type="character" w:customStyle="1" w:styleId="WW8Num28z1">
    <w:name w:val="WW8Num28z1"/>
    <w:rsid w:val="00861570"/>
  </w:style>
  <w:style w:type="character" w:customStyle="1" w:styleId="WW8Num28z2">
    <w:name w:val="WW8Num28z2"/>
    <w:rsid w:val="00861570"/>
  </w:style>
  <w:style w:type="character" w:customStyle="1" w:styleId="WW8Num28z3">
    <w:name w:val="WW8Num28z3"/>
    <w:rsid w:val="00861570"/>
  </w:style>
  <w:style w:type="character" w:customStyle="1" w:styleId="WW8Num28z4">
    <w:name w:val="WW8Num28z4"/>
    <w:rsid w:val="00861570"/>
  </w:style>
  <w:style w:type="character" w:customStyle="1" w:styleId="WW8Num28z5">
    <w:name w:val="WW8Num28z5"/>
    <w:rsid w:val="00861570"/>
  </w:style>
  <w:style w:type="character" w:customStyle="1" w:styleId="WW8Num28z6">
    <w:name w:val="WW8Num28z6"/>
    <w:rsid w:val="00861570"/>
  </w:style>
  <w:style w:type="character" w:customStyle="1" w:styleId="WW8Num28z7">
    <w:name w:val="WW8Num28z7"/>
    <w:rsid w:val="00861570"/>
  </w:style>
  <w:style w:type="character" w:customStyle="1" w:styleId="WW8Num28z8">
    <w:name w:val="WW8Num28z8"/>
    <w:rsid w:val="00861570"/>
  </w:style>
  <w:style w:type="character" w:customStyle="1" w:styleId="WW8Num29z0">
    <w:name w:val="WW8Num29z0"/>
    <w:rsid w:val="00861570"/>
  </w:style>
  <w:style w:type="character" w:customStyle="1" w:styleId="WW8Num29z1">
    <w:name w:val="WW8Num29z1"/>
    <w:rsid w:val="00861570"/>
  </w:style>
  <w:style w:type="character" w:customStyle="1" w:styleId="WW8Num29z2">
    <w:name w:val="WW8Num29z2"/>
    <w:rsid w:val="00861570"/>
  </w:style>
  <w:style w:type="character" w:customStyle="1" w:styleId="WW8Num29z3">
    <w:name w:val="WW8Num29z3"/>
    <w:rsid w:val="00861570"/>
  </w:style>
  <w:style w:type="character" w:customStyle="1" w:styleId="WW8Num29z4">
    <w:name w:val="WW8Num29z4"/>
    <w:rsid w:val="00861570"/>
  </w:style>
  <w:style w:type="character" w:customStyle="1" w:styleId="WW8Num29z5">
    <w:name w:val="WW8Num29z5"/>
    <w:rsid w:val="00861570"/>
  </w:style>
  <w:style w:type="character" w:customStyle="1" w:styleId="WW8Num29z6">
    <w:name w:val="WW8Num29z6"/>
    <w:rsid w:val="00861570"/>
  </w:style>
  <w:style w:type="character" w:customStyle="1" w:styleId="WW8Num29z7">
    <w:name w:val="WW8Num29z7"/>
    <w:rsid w:val="00861570"/>
  </w:style>
  <w:style w:type="character" w:customStyle="1" w:styleId="WW8Num29z8">
    <w:name w:val="WW8Num29z8"/>
    <w:rsid w:val="00861570"/>
  </w:style>
  <w:style w:type="character" w:customStyle="1" w:styleId="WW8Num30z0">
    <w:name w:val="WW8Num30z0"/>
    <w:rsid w:val="00861570"/>
    <w:rPr>
      <w:rFonts w:ascii="Times New Roman" w:eastAsia="Times New Roman" w:hAnsi="Times New Roman" w:cs="Times New Roman"/>
      <w:b w:val="0"/>
      <w:bCs w:val="0"/>
      <w:sz w:val="24"/>
      <w:szCs w:val="24"/>
      <w:lang w:val="en-US" w:eastAsia="zh-CN"/>
    </w:rPr>
  </w:style>
  <w:style w:type="character" w:customStyle="1" w:styleId="WW8Num30z1">
    <w:name w:val="WW8Num30z1"/>
    <w:rsid w:val="00861570"/>
  </w:style>
  <w:style w:type="character" w:customStyle="1" w:styleId="WW8Num30z2">
    <w:name w:val="WW8Num30z2"/>
    <w:rsid w:val="00861570"/>
  </w:style>
  <w:style w:type="character" w:customStyle="1" w:styleId="WW8Num30z3">
    <w:name w:val="WW8Num30z3"/>
    <w:rsid w:val="00861570"/>
  </w:style>
  <w:style w:type="character" w:customStyle="1" w:styleId="WW8Num30z4">
    <w:name w:val="WW8Num30z4"/>
    <w:rsid w:val="00861570"/>
  </w:style>
  <w:style w:type="character" w:customStyle="1" w:styleId="WW8Num30z5">
    <w:name w:val="WW8Num30z5"/>
    <w:rsid w:val="00861570"/>
  </w:style>
  <w:style w:type="character" w:customStyle="1" w:styleId="WW8Num30z6">
    <w:name w:val="WW8Num30z6"/>
    <w:rsid w:val="00861570"/>
  </w:style>
  <w:style w:type="character" w:customStyle="1" w:styleId="WW8Num30z7">
    <w:name w:val="WW8Num30z7"/>
    <w:rsid w:val="00861570"/>
  </w:style>
  <w:style w:type="character" w:customStyle="1" w:styleId="WW8Num30z8">
    <w:name w:val="WW8Num30z8"/>
    <w:rsid w:val="00861570"/>
  </w:style>
  <w:style w:type="character" w:customStyle="1" w:styleId="WW8Num31z0">
    <w:name w:val="WW8Num31z0"/>
    <w:rsid w:val="00861570"/>
  </w:style>
  <w:style w:type="character" w:customStyle="1" w:styleId="WW8Num31z1">
    <w:name w:val="WW8Num31z1"/>
    <w:rsid w:val="00861570"/>
  </w:style>
  <w:style w:type="character" w:customStyle="1" w:styleId="WW8Num31z2">
    <w:name w:val="WW8Num31z2"/>
    <w:rsid w:val="00861570"/>
  </w:style>
  <w:style w:type="character" w:customStyle="1" w:styleId="WW8Num31z3">
    <w:name w:val="WW8Num31z3"/>
    <w:rsid w:val="00861570"/>
  </w:style>
  <w:style w:type="character" w:customStyle="1" w:styleId="WW8Num31z4">
    <w:name w:val="WW8Num31z4"/>
    <w:rsid w:val="00861570"/>
  </w:style>
  <w:style w:type="character" w:customStyle="1" w:styleId="WW8Num31z5">
    <w:name w:val="WW8Num31z5"/>
    <w:rsid w:val="00861570"/>
  </w:style>
  <w:style w:type="character" w:customStyle="1" w:styleId="WW8Num31z6">
    <w:name w:val="WW8Num31z6"/>
    <w:rsid w:val="00861570"/>
  </w:style>
  <w:style w:type="character" w:customStyle="1" w:styleId="WW8Num31z7">
    <w:name w:val="WW8Num31z7"/>
    <w:rsid w:val="00861570"/>
  </w:style>
  <w:style w:type="character" w:customStyle="1" w:styleId="WW8Num31z8">
    <w:name w:val="WW8Num31z8"/>
    <w:rsid w:val="00861570"/>
  </w:style>
  <w:style w:type="character" w:customStyle="1" w:styleId="WW8Num32z0">
    <w:name w:val="WW8Num32z0"/>
    <w:rsid w:val="00861570"/>
  </w:style>
  <w:style w:type="character" w:customStyle="1" w:styleId="WW8Num32z1">
    <w:name w:val="WW8Num32z1"/>
    <w:rsid w:val="00861570"/>
  </w:style>
  <w:style w:type="character" w:customStyle="1" w:styleId="WW8Num32z2">
    <w:name w:val="WW8Num32z2"/>
    <w:rsid w:val="00861570"/>
  </w:style>
  <w:style w:type="character" w:customStyle="1" w:styleId="WW8Num32z3">
    <w:name w:val="WW8Num32z3"/>
    <w:rsid w:val="00861570"/>
  </w:style>
  <w:style w:type="character" w:customStyle="1" w:styleId="WW8Num32z4">
    <w:name w:val="WW8Num32z4"/>
    <w:rsid w:val="00861570"/>
  </w:style>
  <w:style w:type="character" w:customStyle="1" w:styleId="WW8Num32z5">
    <w:name w:val="WW8Num32z5"/>
    <w:rsid w:val="00861570"/>
  </w:style>
  <w:style w:type="character" w:customStyle="1" w:styleId="WW8Num32z6">
    <w:name w:val="WW8Num32z6"/>
    <w:rsid w:val="00861570"/>
  </w:style>
  <w:style w:type="character" w:customStyle="1" w:styleId="WW8Num32z7">
    <w:name w:val="WW8Num32z7"/>
    <w:rsid w:val="00861570"/>
  </w:style>
  <w:style w:type="character" w:customStyle="1" w:styleId="WW8Num32z8">
    <w:name w:val="WW8Num32z8"/>
    <w:rsid w:val="00861570"/>
  </w:style>
  <w:style w:type="character" w:customStyle="1" w:styleId="WW8Num33z0">
    <w:name w:val="WW8Num33z0"/>
    <w:rsid w:val="00861570"/>
  </w:style>
  <w:style w:type="character" w:customStyle="1" w:styleId="WW8Num33z1">
    <w:name w:val="WW8Num33z1"/>
    <w:rsid w:val="00861570"/>
  </w:style>
  <w:style w:type="character" w:customStyle="1" w:styleId="WW8Num33z2">
    <w:name w:val="WW8Num33z2"/>
    <w:rsid w:val="00861570"/>
  </w:style>
  <w:style w:type="character" w:customStyle="1" w:styleId="WW8Num33z3">
    <w:name w:val="WW8Num33z3"/>
    <w:rsid w:val="00861570"/>
  </w:style>
  <w:style w:type="character" w:customStyle="1" w:styleId="WW8Num33z4">
    <w:name w:val="WW8Num33z4"/>
    <w:rsid w:val="00861570"/>
  </w:style>
  <w:style w:type="character" w:customStyle="1" w:styleId="WW8Num33z5">
    <w:name w:val="WW8Num33z5"/>
    <w:rsid w:val="00861570"/>
  </w:style>
  <w:style w:type="character" w:customStyle="1" w:styleId="WW8Num33z6">
    <w:name w:val="WW8Num33z6"/>
    <w:rsid w:val="00861570"/>
  </w:style>
  <w:style w:type="character" w:customStyle="1" w:styleId="WW8Num33z7">
    <w:name w:val="WW8Num33z7"/>
    <w:rsid w:val="00861570"/>
  </w:style>
  <w:style w:type="character" w:customStyle="1" w:styleId="WW8Num33z8">
    <w:name w:val="WW8Num33z8"/>
    <w:rsid w:val="00861570"/>
  </w:style>
  <w:style w:type="character" w:customStyle="1" w:styleId="WW8Num34z0">
    <w:name w:val="WW8Num34z0"/>
    <w:rsid w:val="00861570"/>
    <w:rPr>
      <w:rFonts w:hint="default"/>
    </w:rPr>
  </w:style>
  <w:style w:type="character" w:customStyle="1" w:styleId="WW8Num34z1">
    <w:name w:val="WW8Num34z1"/>
    <w:rsid w:val="00861570"/>
  </w:style>
  <w:style w:type="character" w:customStyle="1" w:styleId="WW8Num34z2">
    <w:name w:val="WW8Num34z2"/>
    <w:rsid w:val="00861570"/>
  </w:style>
  <w:style w:type="character" w:customStyle="1" w:styleId="WW8Num34z3">
    <w:name w:val="WW8Num34z3"/>
    <w:rsid w:val="00861570"/>
  </w:style>
  <w:style w:type="character" w:customStyle="1" w:styleId="WW8Num34z4">
    <w:name w:val="WW8Num34z4"/>
    <w:rsid w:val="00861570"/>
  </w:style>
  <w:style w:type="character" w:customStyle="1" w:styleId="WW8Num34z5">
    <w:name w:val="WW8Num34z5"/>
    <w:rsid w:val="00861570"/>
  </w:style>
  <w:style w:type="character" w:customStyle="1" w:styleId="WW8Num34z6">
    <w:name w:val="WW8Num34z6"/>
    <w:rsid w:val="00861570"/>
  </w:style>
  <w:style w:type="character" w:customStyle="1" w:styleId="WW8Num34z7">
    <w:name w:val="WW8Num34z7"/>
    <w:rsid w:val="00861570"/>
  </w:style>
  <w:style w:type="character" w:customStyle="1" w:styleId="WW8Num34z8">
    <w:name w:val="WW8Num34z8"/>
    <w:rsid w:val="00861570"/>
  </w:style>
  <w:style w:type="character" w:customStyle="1" w:styleId="WW8Num35z0">
    <w:name w:val="WW8Num35z0"/>
    <w:rsid w:val="00861570"/>
    <w:rPr>
      <w:rFonts w:hint="default"/>
    </w:rPr>
  </w:style>
  <w:style w:type="character" w:customStyle="1" w:styleId="WW8Num35z1">
    <w:name w:val="WW8Num35z1"/>
    <w:rsid w:val="00861570"/>
  </w:style>
  <w:style w:type="character" w:customStyle="1" w:styleId="WW8Num35z2">
    <w:name w:val="WW8Num35z2"/>
    <w:rsid w:val="00861570"/>
  </w:style>
  <w:style w:type="character" w:customStyle="1" w:styleId="WW8Num35z3">
    <w:name w:val="WW8Num35z3"/>
    <w:rsid w:val="00861570"/>
  </w:style>
  <w:style w:type="character" w:customStyle="1" w:styleId="WW8Num35z4">
    <w:name w:val="WW8Num35z4"/>
    <w:rsid w:val="00861570"/>
  </w:style>
  <w:style w:type="character" w:customStyle="1" w:styleId="WW8Num35z5">
    <w:name w:val="WW8Num35z5"/>
    <w:rsid w:val="00861570"/>
  </w:style>
  <w:style w:type="character" w:customStyle="1" w:styleId="WW8Num35z6">
    <w:name w:val="WW8Num35z6"/>
    <w:rsid w:val="00861570"/>
  </w:style>
  <w:style w:type="character" w:customStyle="1" w:styleId="WW8Num35z7">
    <w:name w:val="WW8Num35z7"/>
    <w:rsid w:val="00861570"/>
  </w:style>
  <w:style w:type="character" w:customStyle="1" w:styleId="WW8Num35z8">
    <w:name w:val="WW8Num35z8"/>
    <w:rsid w:val="00861570"/>
  </w:style>
  <w:style w:type="character" w:customStyle="1" w:styleId="WW8Num36z0">
    <w:name w:val="WW8Num36z0"/>
    <w:rsid w:val="00861570"/>
    <w:rPr>
      <w:rFonts w:hint="default"/>
    </w:rPr>
  </w:style>
  <w:style w:type="character" w:customStyle="1" w:styleId="WW8Num36z1">
    <w:name w:val="WW8Num36z1"/>
    <w:rsid w:val="00861570"/>
  </w:style>
  <w:style w:type="character" w:customStyle="1" w:styleId="WW8Num36z2">
    <w:name w:val="WW8Num36z2"/>
    <w:rsid w:val="00861570"/>
  </w:style>
  <w:style w:type="character" w:customStyle="1" w:styleId="WW8Num36z3">
    <w:name w:val="WW8Num36z3"/>
    <w:rsid w:val="00861570"/>
  </w:style>
  <w:style w:type="character" w:customStyle="1" w:styleId="WW8Num36z4">
    <w:name w:val="WW8Num36z4"/>
    <w:rsid w:val="00861570"/>
  </w:style>
  <w:style w:type="character" w:customStyle="1" w:styleId="WW8Num36z5">
    <w:name w:val="WW8Num36z5"/>
    <w:rsid w:val="00861570"/>
  </w:style>
  <w:style w:type="character" w:customStyle="1" w:styleId="WW8Num36z6">
    <w:name w:val="WW8Num36z6"/>
    <w:rsid w:val="00861570"/>
  </w:style>
  <w:style w:type="character" w:customStyle="1" w:styleId="WW8Num36z7">
    <w:name w:val="WW8Num36z7"/>
    <w:rsid w:val="00861570"/>
  </w:style>
  <w:style w:type="character" w:customStyle="1" w:styleId="WW8Num36z8">
    <w:name w:val="WW8Num36z8"/>
    <w:rsid w:val="00861570"/>
  </w:style>
  <w:style w:type="character" w:customStyle="1" w:styleId="WW8Num37z0">
    <w:name w:val="WW8Num37z0"/>
    <w:rsid w:val="00861570"/>
    <w:rPr>
      <w:rFonts w:hint="default"/>
    </w:rPr>
  </w:style>
  <w:style w:type="character" w:customStyle="1" w:styleId="WW8Num37z1">
    <w:name w:val="WW8Num37z1"/>
    <w:rsid w:val="00861570"/>
  </w:style>
  <w:style w:type="character" w:customStyle="1" w:styleId="WW8Num37z2">
    <w:name w:val="WW8Num37z2"/>
    <w:rsid w:val="00861570"/>
  </w:style>
  <w:style w:type="character" w:customStyle="1" w:styleId="WW8Num37z3">
    <w:name w:val="WW8Num37z3"/>
    <w:rsid w:val="00861570"/>
  </w:style>
  <w:style w:type="character" w:customStyle="1" w:styleId="WW8Num37z4">
    <w:name w:val="WW8Num37z4"/>
    <w:rsid w:val="00861570"/>
  </w:style>
  <w:style w:type="character" w:customStyle="1" w:styleId="WW8Num37z5">
    <w:name w:val="WW8Num37z5"/>
    <w:rsid w:val="00861570"/>
  </w:style>
  <w:style w:type="character" w:customStyle="1" w:styleId="WW8Num37z6">
    <w:name w:val="WW8Num37z6"/>
    <w:rsid w:val="00861570"/>
  </w:style>
  <w:style w:type="character" w:customStyle="1" w:styleId="WW8Num37z7">
    <w:name w:val="WW8Num37z7"/>
    <w:rsid w:val="00861570"/>
  </w:style>
  <w:style w:type="character" w:customStyle="1" w:styleId="WW8Num37z8">
    <w:name w:val="WW8Num37z8"/>
    <w:rsid w:val="00861570"/>
  </w:style>
  <w:style w:type="character" w:customStyle="1" w:styleId="WW8Num38z0">
    <w:name w:val="WW8Num38z0"/>
    <w:rsid w:val="00861570"/>
    <w:rPr>
      <w:rFonts w:hint="default"/>
    </w:rPr>
  </w:style>
  <w:style w:type="character" w:customStyle="1" w:styleId="WW8Num38z1">
    <w:name w:val="WW8Num38z1"/>
    <w:rsid w:val="00861570"/>
  </w:style>
  <w:style w:type="character" w:customStyle="1" w:styleId="WW8Num38z2">
    <w:name w:val="WW8Num38z2"/>
    <w:rsid w:val="00861570"/>
  </w:style>
  <w:style w:type="character" w:customStyle="1" w:styleId="WW8Num38z3">
    <w:name w:val="WW8Num38z3"/>
    <w:rsid w:val="00861570"/>
  </w:style>
  <w:style w:type="character" w:customStyle="1" w:styleId="WW8Num38z4">
    <w:name w:val="WW8Num38z4"/>
    <w:rsid w:val="00861570"/>
  </w:style>
  <w:style w:type="character" w:customStyle="1" w:styleId="WW8Num38z5">
    <w:name w:val="WW8Num38z5"/>
    <w:rsid w:val="00861570"/>
  </w:style>
  <w:style w:type="character" w:customStyle="1" w:styleId="WW8Num38z6">
    <w:name w:val="WW8Num38z6"/>
    <w:rsid w:val="00861570"/>
  </w:style>
  <w:style w:type="character" w:customStyle="1" w:styleId="WW8Num38z7">
    <w:name w:val="WW8Num38z7"/>
    <w:rsid w:val="00861570"/>
  </w:style>
  <w:style w:type="character" w:customStyle="1" w:styleId="WW8Num38z8">
    <w:name w:val="WW8Num38z8"/>
    <w:rsid w:val="00861570"/>
  </w:style>
  <w:style w:type="character" w:customStyle="1" w:styleId="WW8Num39z0">
    <w:name w:val="WW8Num39z0"/>
    <w:rsid w:val="00861570"/>
    <w:rPr>
      <w:rFonts w:hint="default"/>
    </w:rPr>
  </w:style>
  <w:style w:type="character" w:customStyle="1" w:styleId="WW8Num39z1">
    <w:name w:val="WW8Num39z1"/>
    <w:rsid w:val="00861570"/>
  </w:style>
  <w:style w:type="character" w:customStyle="1" w:styleId="WW8Num39z2">
    <w:name w:val="WW8Num39z2"/>
    <w:rsid w:val="00861570"/>
  </w:style>
  <w:style w:type="character" w:customStyle="1" w:styleId="WW8Num39z3">
    <w:name w:val="WW8Num39z3"/>
    <w:rsid w:val="00861570"/>
  </w:style>
  <w:style w:type="character" w:customStyle="1" w:styleId="WW8Num39z4">
    <w:name w:val="WW8Num39z4"/>
    <w:rsid w:val="00861570"/>
  </w:style>
  <w:style w:type="character" w:customStyle="1" w:styleId="WW8Num39z5">
    <w:name w:val="WW8Num39z5"/>
    <w:rsid w:val="00861570"/>
  </w:style>
  <w:style w:type="character" w:customStyle="1" w:styleId="WW8Num39z6">
    <w:name w:val="WW8Num39z6"/>
    <w:rsid w:val="00861570"/>
  </w:style>
  <w:style w:type="character" w:customStyle="1" w:styleId="WW8Num39z7">
    <w:name w:val="WW8Num39z7"/>
    <w:rsid w:val="00861570"/>
  </w:style>
  <w:style w:type="character" w:customStyle="1" w:styleId="WW8Num39z8">
    <w:name w:val="WW8Num39z8"/>
    <w:rsid w:val="00861570"/>
  </w:style>
  <w:style w:type="character" w:customStyle="1" w:styleId="WW8Num40z0">
    <w:name w:val="WW8Num40z0"/>
    <w:rsid w:val="00861570"/>
    <w:rPr>
      <w:rFonts w:hint="default"/>
    </w:rPr>
  </w:style>
  <w:style w:type="character" w:customStyle="1" w:styleId="WW8Num40z1">
    <w:name w:val="WW8Num40z1"/>
    <w:rsid w:val="00861570"/>
  </w:style>
  <w:style w:type="character" w:customStyle="1" w:styleId="WW8Num40z2">
    <w:name w:val="WW8Num40z2"/>
    <w:rsid w:val="00861570"/>
  </w:style>
  <w:style w:type="character" w:customStyle="1" w:styleId="WW8Num40z3">
    <w:name w:val="WW8Num40z3"/>
    <w:rsid w:val="00861570"/>
  </w:style>
  <w:style w:type="character" w:customStyle="1" w:styleId="WW8Num40z4">
    <w:name w:val="WW8Num40z4"/>
    <w:rsid w:val="00861570"/>
  </w:style>
  <w:style w:type="character" w:customStyle="1" w:styleId="WW8Num40z5">
    <w:name w:val="WW8Num40z5"/>
    <w:rsid w:val="00861570"/>
  </w:style>
  <w:style w:type="character" w:customStyle="1" w:styleId="WW8Num40z6">
    <w:name w:val="WW8Num40z6"/>
    <w:rsid w:val="00861570"/>
  </w:style>
  <w:style w:type="character" w:customStyle="1" w:styleId="WW8Num40z7">
    <w:name w:val="WW8Num40z7"/>
    <w:rsid w:val="00861570"/>
  </w:style>
  <w:style w:type="character" w:customStyle="1" w:styleId="WW8Num40z8">
    <w:name w:val="WW8Num40z8"/>
    <w:rsid w:val="00861570"/>
  </w:style>
  <w:style w:type="character" w:customStyle="1" w:styleId="WW8Num41z0">
    <w:name w:val="WW8Num41z0"/>
    <w:rsid w:val="00861570"/>
    <w:rPr>
      <w:rFonts w:hint="default"/>
    </w:rPr>
  </w:style>
  <w:style w:type="character" w:customStyle="1" w:styleId="WW8Num41z1">
    <w:name w:val="WW8Num41z1"/>
    <w:rsid w:val="00861570"/>
  </w:style>
  <w:style w:type="character" w:customStyle="1" w:styleId="WW8Num41z2">
    <w:name w:val="WW8Num41z2"/>
    <w:rsid w:val="00861570"/>
  </w:style>
  <w:style w:type="character" w:customStyle="1" w:styleId="WW8Num41z3">
    <w:name w:val="WW8Num41z3"/>
    <w:rsid w:val="00861570"/>
  </w:style>
  <w:style w:type="character" w:customStyle="1" w:styleId="WW8Num41z4">
    <w:name w:val="WW8Num41z4"/>
    <w:rsid w:val="00861570"/>
  </w:style>
  <w:style w:type="character" w:customStyle="1" w:styleId="WW8Num41z5">
    <w:name w:val="WW8Num41z5"/>
    <w:rsid w:val="00861570"/>
  </w:style>
  <w:style w:type="character" w:customStyle="1" w:styleId="WW8Num41z6">
    <w:name w:val="WW8Num41z6"/>
    <w:rsid w:val="00861570"/>
  </w:style>
  <w:style w:type="character" w:customStyle="1" w:styleId="WW8Num41z7">
    <w:name w:val="WW8Num41z7"/>
    <w:rsid w:val="00861570"/>
  </w:style>
  <w:style w:type="character" w:customStyle="1" w:styleId="WW8Num41z8">
    <w:name w:val="WW8Num41z8"/>
    <w:rsid w:val="00861570"/>
  </w:style>
  <w:style w:type="character" w:customStyle="1" w:styleId="WW8Num42z0">
    <w:name w:val="WW8Num42z0"/>
    <w:rsid w:val="00861570"/>
    <w:rPr>
      <w:rFonts w:hint="default"/>
    </w:rPr>
  </w:style>
  <w:style w:type="character" w:customStyle="1" w:styleId="WW8Num42z1">
    <w:name w:val="WW8Num42z1"/>
    <w:rsid w:val="00861570"/>
  </w:style>
  <w:style w:type="character" w:customStyle="1" w:styleId="WW8Num42z2">
    <w:name w:val="WW8Num42z2"/>
    <w:rsid w:val="00861570"/>
  </w:style>
  <w:style w:type="character" w:customStyle="1" w:styleId="WW8Num42z3">
    <w:name w:val="WW8Num42z3"/>
    <w:rsid w:val="00861570"/>
  </w:style>
  <w:style w:type="character" w:customStyle="1" w:styleId="WW8Num42z4">
    <w:name w:val="WW8Num42z4"/>
    <w:rsid w:val="00861570"/>
  </w:style>
  <w:style w:type="character" w:customStyle="1" w:styleId="WW8Num42z5">
    <w:name w:val="WW8Num42z5"/>
    <w:rsid w:val="00861570"/>
  </w:style>
  <w:style w:type="character" w:customStyle="1" w:styleId="WW8Num42z6">
    <w:name w:val="WW8Num42z6"/>
    <w:rsid w:val="00861570"/>
  </w:style>
  <w:style w:type="character" w:customStyle="1" w:styleId="WW8Num42z7">
    <w:name w:val="WW8Num42z7"/>
    <w:rsid w:val="00861570"/>
  </w:style>
  <w:style w:type="character" w:customStyle="1" w:styleId="WW8Num42z8">
    <w:name w:val="WW8Num42z8"/>
    <w:rsid w:val="00861570"/>
  </w:style>
  <w:style w:type="character" w:customStyle="1" w:styleId="WW8Num43z0">
    <w:name w:val="WW8Num43z0"/>
    <w:rsid w:val="00861570"/>
    <w:rPr>
      <w:rFonts w:hint="default"/>
    </w:rPr>
  </w:style>
  <w:style w:type="character" w:customStyle="1" w:styleId="WW8Num43z1">
    <w:name w:val="WW8Num43z1"/>
    <w:rsid w:val="00861570"/>
  </w:style>
  <w:style w:type="character" w:customStyle="1" w:styleId="WW8Num43z2">
    <w:name w:val="WW8Num43z2"/>
    <w:rsid w:val="00861570"/>
  </w:style>
  <w:style w:type="character" w:customStyle="1" w:styleId="WW8Num43z3">
    <w:name w:val="WW8Num43z3"/>
    <w:rsid w:val="00861570"/>
  </w:style>
  <w:style w:type="character" w:customStyle="1" w:styleId="WW8Num43z4">
    <w:name w:val="WW8Num43z4"/>
    <w:rsid w:val="00861570"/>
  </w:style>
  <w:style w:type="character" w:customStyle="1" w:styleId="WW8Num43z5">
    <w:name w:val="WW8Num43z5"/>
    <w:rsid w:val="00861570"/>
  </w:style>
  <w:style w:type="character" w:customStyle="1" w:styleId="WW8Num43z6">
    <w:name w:val="WW8Num43z6"/>
    <w:rsid w:val="00861570"/>
  </w:style>
  <w:style w:type="character" w:customStyle="1" w:styleId="WW8Num43z7">
    <w:name w:val="WW8Num43z7"/>
    <w:rsid w:val="00861570"/>
  </w:style>
  <w:style w:type="character" w:customStyle="1" w:styleId="WW8Num43z8">
    <w:name w:val="WW8Num43z8"/>
    <w:rsid w:val="00861570"/>
  </w:style>
  <w:style w:type="character" w:customStyle="1" w:styleId="WW8Num44z0">
    <w:name w:val="WW8Num44z0"/>
    <w:rsid w:val="00861570"/>
    <w:rPr>
      <w:rFonts w:hint="default"/>
    </w:rPr>
  </w:style>
  <w:style w:type="character" w:customStyle="1" w:styleId="WW8Num44z1">
    <w:name w:val="WW8Num44z1"/>
    <w:rsid w:val="00861570"/>
  </w:style>
  <w:style w:type="character" w:customStyle="1" w:styleId="WW8Num44z2">
    <w:name w:val="WW8Num44z2"/>
    <w:rsid w:val="00861570"/>
  </w:style>
  <w:style w:type="character" w:customStyle="1" w:styleId="WW8Num44z3">
    <w:name w:val="WW8Num44z3"/>
    <w:rsid w:val="00861570"/>
  </w:style>
  <w:style w:type="character" w:customStyle="1" w:styleId="WW8Num44z4">
    <w:name w:val="WW8Num44z4"/>
    <w:rsid w:val="00861570"/>
  </w:style>
  <w:style w:type="character" w:customStyle="1" w:styleId="WW8Num44z5">
    <w:name w:val="WW8Num44z5"/>
    <w:rsid w:val="00861570"/>
  </w:style>
  <w:style w:type="character" w:customStyle="1" w:styleId="WW8Num44z6">
    <w:name w:val="WW8Num44z6"/>
    <w:rsid w:val="00861570"/>
  </w:style>
  <w:style w:type="character" w:customStyle="1" w:styleId="WW8Num44z7">
    <w:name w:val="WW8Num44z7"/>
    <w:rsid w:val="00861570"/>
  </w:style>
  <w:style w:type="character" w:customStyle="1" w:styleId="WW8Num44z8">
    <w:name w:val="WW8Num44z8"/>
    <w:rsid w:val="00861570"/>
  </w:style>
  <w:style w:type="character" w:customStyle="1" w:styleId="WW8Num45z0">
    <w:name w:val="WW8Num45z0"/>
    <w:rsid w:val="00861570"/>
    <w:rPr>
      <w:rFonts w:hint="default"/>
    </w:rPr>
  </w:style>
  <w:style w:type="character" w:customStyle="1" w:styleId="WW8Num45z1">
    <w:name w:val="WW8Num45z1"/>
    <w:rsid w:val="00861570"/>
  </w:style>
  <w:style w:type="character" w:customStyle="1" w:styleId="WW8Num45z2">
    <w:name w:val="WW8Num45z2"/>
    <w:rsid w:val="00861570"/>
  </w:style>
  <w:style w:type="character" w:customStyle="1" w:styleId="WW8Num45z3">
    <w:name w:val="WW8Num45z3"/>
    <w:rsid w:val="00861570"/>
  </w:style>
  <w:style w:type="character" w:customStyle="1" w:styleId="WW8Num45z4">
    <w:name w:val="WW8Num45z4"/>
    <w:rsid w:val="00861570"/>
  </w:style>
  <w:style w:type="character" w:customStyle="1" w:styleId="WW8Num45z5">
    <w:name w:val="WW8Num45z5"/>
    <w:rsid w:val="00861570"/>
  </w:style>
  <w:style w:type="character" w:customStyle="1" w:styleId="WW8Num45z6">
    <w:name w:val="WW8Num45z6"/>
    <w:rsid w:val="00861570"/>
  </w:style>
  <w:style w:type="character" w:customStyle="1" w:styleId="WW8Num45z7">
    <w:name w:val="WW8Num45z7"/>
    <w:rsid w:val="00861570"/>
  </w:style>
  <w:style w:type="character" w:customStyle="1" w:styleId="WW8Num45z8">
    <w:name w:val="WW8Num45z8"/>
    <w:rsid w:val="00861570"/>
  </w:style>
  <w:style w:type="character" w:customStyle="1" w:styleId="WW8Num46z0">
    <w:name w:val="WW8Num46z0"/>
    <w:rsid w:val="00861570"/>
    <w:rPr>
      <w:rFonts w:hint="default"/>
    </w:rPr>
  </w:style>
  <w:style w:type="character" w:customStyle="1" w:styleId="WW8Num46z1">
    <w:name w:val="WW8Num46z1"/>
    <w:rsid w:val="00861570"/>
  </w:style>
  <w:style w:type="character" w:customStyle="1" w:styleId="WW8Num46z2">
    <w:name w:val="WW8Num46z2"/>
    <w:rsid w:val="00861570"/>
  </w:style>
  <w:style w:type="character" w:customStyle="1" w:styleId="WW8Num46z3">
    <w:name w:val="WW8Num46z3"/>
    <w:rsid w:val="00861570"/>
  </w:style>
  <w:style w:type="character" w:customStyle="1" w:styleId="WW8Num46z4">
    <w:name w:val="WW8Num46z4"/>
    <w:rsid w:val="00861570"/>
  </w:style>
  <w:style w:type="character" w:customStyle="1" w:styleId="WW8Num46z5">
    <w:name w:val="WW8Num46z5"/>
    <w:rsid w:val="00861570"/>
  </w:style>
  <w:style w:type="character" w:customStyle="1" w:styleId="WW8Num46z6">
    <w:name w:val="WW8Num46z6"/>
    <w:rsid w:val="00861570"/>
  </w:style>
  <w:style w:type="character" w:customStyle="1" w:styleId="WW8Num46z7">
    <w:name w:val="WW8Num46z7"/>
    <w:rsid w:val="00861570"/>
  </w:style>
  <w:style w:type="character" w:customStyle="1" w:styleId="WW8Num46z8">
    <w:name w:val="WW8Num46z8"/>
    <w:rsid w:val="00861570"/>
  </w:style>
  <w:style w:type="character" w:customStyle="1" w:styleId="WW8Num47z0">
    <w:name w:val="WW8Num47z0"/>
    <w:rsid w:val="00861570"/>
    <w:rPr>
      <w:rFonts w:hint="default"/>
    </w:rPr>
  </w:style>
  <w:style w:type="character" w:customStyle="1" w:styleId="WW8Num47z1">
    <w:name w:val="WW8Num47z1"/>
    <w:rsid w:val="00861570"/>
  </w:style>
  <w:style w:type="character" w:customStyle="1" w:styleId="WW8Num47z2">
    <w:name w:val="WW8Num47z2"/>
    <w:rsid w:val="00861570"/>
  </w:style>
  <w:style w:type="character" w:customStyle="1" w:styleId="WW8Num47z3">
    <w:name w:val="WW8Num47z3"/>
    <w:rsid w:val="00861570"/>
  </w:style>
  <w:style w:type="character" w:customStyle="1" w:styleId="WW8Num47z4">
    <w:name w:val="WW8Num47z4"/>
    <w:rsid w:val="00861570"/>
  </w:style>
  <w:style w:type="character" w:customStyle="1" w:styleId="WW8Num47z5">
    <w:name w:val="WW8Num47z5"/>
    <w:rsid w:val="00861570"/>
  </w:style>
  <w:style w:type="character" w:customStyle="1" w:styleId="WW8Num47z6">
    <w:name w:val="WW8Num47z6"/>
    <w:rsid w:val="00861570"/>
  </w:style>
  <w:style w:type="character" w:customStyle="1" w:styleId="WW8Num47z7">
    <w:name w:val="WW8Num47z7"/>
    <w:rsid w:val="00861570"/>
  </w:style>
  <w:style w:type="character" w:customStyle="1" w:styleId="WW8Num47z8">
    <w:name w:val="WW8Num47z8"/>
    <w:rsid w:val="00861570"/>
  </w:style>
  <w:style w:type="character" w:customStyle="1" w:styleId="WW8Num48z0">
    <w:name w:val="WW8Num48z0"/>
    <w:rsid w:val="00861570"/>
    <w:rPr>
      <w:rFonts w:hint="default"/>
    </w:rPr>
  </w:style>
  <w:style w:type="character" w:customStyle="1" w:styleId="WW8Num48z1">
    <w:name w:val="WW8Num48z1"/>
    <w:rsid w:val="00861570"/>
  </w:style>
  <w:style w:type="character" w:customStyle="1" w:styleId="WW8Num48z2">
    <w:name w:val="WW8Num48z2"/>
    <w:rsid w:val="00861570"/>
  </w:style>
  <w:style w:type="character" w:customStyle="1" w:styleId="WW8Num48z3">
    <w:name w:val="WW8Num48z3"/>
    <w:rsid w:val="00861570"/>
  </w:style>
  <w:style w:type="character" w:customStyle="1" w:styleId="WW8Num48z4">
    <w:name w:val="WW8Num48z4"/>
    <w:rsid w:val="00861570"/>
  </w:style>
  <w:style w:type="character" w:customStyle="1" w:styleId="WW8Num48z5">
    <w:name w:val="WW8Num48z5"/>
    <w:rsid w:val="00861570"/>
  </w:style>
  <w:style w:type="character" w:customStyle="1" w:styleId="WW8Num48z6">
    <w:name w:val="WW8Num48z6"/>
    <w:rsid w:val="00861570"/>
  </w:style>
  <w:style w:type="character" w:customStyle="1" w:styleId="WW8Num48z7">
    <w:name w:val="WW8Num48z7"/>
    <w:rsid w:val="00861570"/>
  </w:style>
  <w:style w:type="character" w:customStyle="1" w:styleId="WW8Num48z8">
    <w:name w:val="WW8Num48z8"/>
    <w:rsid w:val="00861570"/>
  </w:style>
  <w:style w:type="character" w:customStyle="1" w:styleId="21">
    <w:name w:val="Основной шрифт абзаца2"/>
    <w:rsid w:val="00861570"/>
  </w:style>
  <w:style w:type="character" w:customStyle="1" w:styleId="WW8Num49z0">
    <w:name w:val="WW8Num49z0"/>
    <w:rsid w:val="00861570"/>
    <w:rPr>
      <w:rFonts w:ascii="Times New Roman" w:hAnsi="Times New Roman" w:cs="Times New Roman" w:hint="default"/>
    </w:rPr>
  </w:style>
  <w:style w:type="character" w:customStyle="1" w:styleId="WW8Num50z0">
    <w:name w:val="WW8Num50z0"/>
    <w:rsid w:val="00861570"/>
    <w:rPr>
      <w:rFonts w:ascii="Times New Roman" w:hAnsi="Times New Roman" w:cs="Times New Roman" w:hint="default"/>
    </w:rPr>
  </w:style>
  <w:style w:type="character" w:customStyle="1" w:styleId="WW8Num51z0">
    <w:name w:val="WW8Num51z0"/>
    <w:rsid w:val="00861570"/>
    <w:rPr>
      <w:rFonts w:ascii="Times New Roman" w:hAnsi="Times New Roman" w:cs="Times New Roman" w:hint="default"/>
    </w:rPr>
  </w:style>
  <w:style w:type="character" w:customStyle="1" w:styleId="WW8Num52z0">
    <w:name w:val="WW8Num52z0"/>
    <w:rsid w:val="00861570"/>
    <w:rPr>
      <w:rFonts w:ascii="Times New Roman" w:hAnsi="Times New Roman" w:cs="Times New Roman" w:hint="default"/>
    </w:rPr>
  </w:style>
  <w:style w:type="character" w:customStyle="1" w:styleId="WW8Num53z0">
    <w:name w:val="WW8Num53z0"/>
    <w:rsid w:val="00861570"/>
    <w:rPr>
      <w:rFonts w:ascii="Times New Roman" w:hAnsi="Times New Roman" w:cs="Times New Roman" w:hint="default"/>
    </w:rPr>
  </w:style>
  <w:style w:type="character" w:customStyle="1" w:styleId="WW8Num54z0">
    <w:name w:val="WW8Num54z0"/>
    <w:rsid w:val="00861570"/>
    <w:rPr>
      <w:rFonts w:ascii="Times New Roman" w:hAnsi="Times New Roman" w:cs="Times New Roman" w:hint="default"/>
    </w:rPr>
  </w:style>
  <w:style w:type="character" w:customStyle="1" w:styleId="WW8Num55z0">
    <w:name w:val="WW8Num55z0"/>
    <w:rsid w:val="00861570"/>
    <w:rPr>
      <w:rFonts w:ascii="Times New Roman" w:hAnsi="Times New Roman" w:cs="Times New Roman" w:hint="default"/>
    </w:rPr>
  </w:style>
  <w:style w:type="character" w:customStyle="1" w:styleId="WW8Num56z0">
    <w:name w:val="WW8Num56z0"/>
    <w:rsid w:val="00861570"/>
    <w:rPr>
      <w:rFonts w:ascii="Times New Roman" w:hAnsi="Times New Roman" w:cs="Times New Roman" w:hint="default"/>
    </w:rPr>
  </w:style>
  <w:style w:type="character" w:customStyle="1" w:styleId="WW8Num57z0">
    <w:name w:val="WW8Num57z0"/>
    <w:rsid w:val="00861570"/>
    <w:rPr>
      <w:rFonts w:ascii="Times New Roman" w:hAnsi="Times New Roman" w:cs="Times New Roman" w:hint="default"/>
    </w:rPr>
  </w:style>
  <w:style w:type="character" w:customStyle="1" w:styleId="WW8Num58z0">
    <w:name w:val="WW8Num58z0"/>
    <w:rsid w:val="00861570"/>
    <w:rPr>
      <w:rFonts w:ascii="Times New Roman" w:hAnsi="Times New Roman" w:cs="Times New Roman" w:hint="default"/>
    </w:rPr>
  </w:style>
  <w:style w:type="character" w:customStyle="1" w:styleId="WW8Num59z0">
    <w:name w:val="WW8Num59z0"/>
    <w:rsid w:val="00861570"/>
    <w:rPr>
      <w:rFonts w:ascii="Times New Roman" w:hAnsi="Times New Roman" w:cs="Times New Roman" w:hint="default"/>
    </w:rPr>
  </w:style>
  <w:style w:type="character" w:customStyle="1" w:styleId="WW8Num60z0">
    <w:name w:val="WW8Num60z0"/>
    <w:rsid w:val="00861570"/>
    <w:rPr>
      <w:rFonts w:ascii="Times New Roman" w:hAnsi="Times New Roman" w:cs="Times New Roman" w:hint="default"/>
    </w:rPr>
  </w:style>
  <w:style w:type="character" w:customStyle="1" w:styleId="WW8Num61z0">
    <w:name w:val="WW8Num61z0"/>
    <w:rsid w:val="00861570"/>
    <w:rPr>
      <w:rFonts w:ascii="Times New Roman" w:hAnsi="Times New Roman" w:cs="Times New Roman" w:hint="default"/>
    </w:rPr>
  </w:style>
  <w:style w:type="character" w:customStyle="1" w:styleId="WW8Num62z0">
    <w:name w:val="WW8Num62z0"/>
    <w:rsid w:val="00861570"/>
    <w:rPr>
      <w:rFonts w:ascii="Times New Roman" w:hAnsi="Times New Roman" w:cs="Times New Roman" w:hint="default"/>
    </w:rPr>
  </w:style>
  <w:style w:type="character" w:customStyle="1" w:styleId="WW8Num63z0">
    <w:name w:val="WW8Num63z0"/>
    <w:rsid w:val="00861570"/>
    <w:rPr>
      <w:rFonts w:ascii="Times New Roman" w:hAnsi="Times New Roman" w:cs="Times New Roman" w:hint="default"/>
    </w:rPr>
  </w:style>
  <w:style w:type="character" w:customStyle="1" w:styleId="WW8Num64z0">
    <w:name w:val="WW8Num64z0"/>
    <w:rsid w:val="00861570"/>
    <w:rPr>
      <w:rFonts w:ascii="Times New Roman" w:hAnsi="Times New Roman" w:cs="Times New Roman" w:hint="default"/>
    </w:rPr>
  </w:style>
  <w:style w:type="character" w:customStyle="1" w:styleId="WW8Num65z0">
    <w:name w:val="WW8Num65z0"/>
    <w:rsid w:val="00861570"/>
    <w:rPr>
      <w:rFonts w:ascii="Times New Roman" w:hAnsi="Times New Roman" w:cs="Times New Roman" w:hint="default"/>
    </w:rPr>
  </w:style>
  <w:style w:type="character" w:customStyle="1" w:styleId="WW8Num66z0">
    <w:name w:val="WW8Num66z0"/>
    <w:rsid w:val="00861570"/>
    <w:rPr>
      <w:rFonts w:ascii="Times New Roman" w:hAnsi="Times New Roman" w:cs="Times New Roman" w:hint="default"/>
    </w:rPr>
  </w:style>
  <w:style w:type="character" w:customStyle="1" w:styleId="WW8Num67z0">
    <w:name w:val="WW8Num67z0"/>
    <w:rsid w:val="00861570"/>
    <w:rPr>
      <w:rFonts w:ascii="Times New Roman" w:hAnsi="Times New Roman" w:cs="Times New Roman" w:hint="default"/>
      <w:spacing w:val="9"/>
      <w:sz w:val="28"/>
      <w:szCs w:val="28"/>
      <w:lang w:val="en-US"/>
    </w:rPr>
  </w:style>
  <w:style w:type="character" w:customStyle="1" w:styleId="WW8Num68z0">
    <w:name w:val="WW8Num68z0"/>
    <w:rsid w:val="00861570"/>
    <w:rPr>
      <w:rFonts w:ascii="Times New Roman" w:hAnsi="Times New Roman" w:cs="Times New Roman" w:hint="default"/>
      <w:spacing w:val="9"/>
    </w:rPr>
  </w:style>
  <w:style w:type="character" w:customStyle="1" w:styleId="WW8Num69z0">
    <w:name w:val="WW8Num69z0"/>
    <w:rsid w:val="00861570"/>
    <w:rPr>
      <w:rFonts w:ascii="Times New Roman" w:hAnsi="Times New Roman" w:cs="Times New Roman" w:hint="default"/>
      <w:spacing w:val="9"/>
    </w:rPr>
  </w:style>
  <w:style w:type="character" w:customStyle="1" w:styleId="WW8Num70z0">
    <w:name w:val="WW8Num70z0"/>
    <w:rsid w:val="00861570"/>
    <w:rPr>
      <w:rFonts w:ascii="Times New Roman" w:hAnsi="Times New Roman" w:cs="Times New Roman" w:hint="default"/>
    </w:rPr>
  </w:style>
  <w:style w:type="character" w:customStyle="1" w:styleId="WW8Num71z0">
    <w:name w:val="WW8Num71z0"/>
    <w:rsid w:val="00861570"/>
    <w:rPr>
      <w:rFonts w:ascii="Times New Roman" w:hAnsi="Times New Roman" w:cs="Times New Roman" w:hint="default"/>
    </w:rPr>
  </w:style>
  <w:style w:type="character" w:customStyle="1" w:styleId="WW8Num72z0">
    <w:name w:val="WW8Num72z0"/>
    <w:rsid w:val="00861570"/>
    <w:rPr>
      <w:rFonts w:ascii="Times New Roman" w:hAnsi="Times New Roman" w:cs="Times New Roman" w:hint="default"/>
    </w:rPr>
  </w:style>
  <w:style w:type="character" w:customStyle="1" w:styleId="WW8Num73z0">
    <w:name w:val="WW8Num73z0"/>
    <w:rsid w:val="00861570"/>
    <w:rPr>
      <w:rFonts w:ascii="Times New Roman" w:hAnsi="Times New Roman" w:cs="Times New Roman" w:hint="default"/>
      <w:sz w:val="24"/>
      <w:szCs w:val="24"/>
    </w:rPr>
  </w:style>
  <w:style w:type="character" w:customStyle="1" w:styleId="WW8Num74z0">
    <w:name w:val="WW8Num74z0"/>
    <w:rsid w:val="00861570"/>
    <w:rPr>
      <w:rFonts w:ascii="Times New Roman" w:hAnsi="Times New Roman" w:cs="Times New Roman" w:hint="default"/>
    </w:rPr>
  </w:style>
  <w:style w:type="character" w:customStyle="1" w:styleId="WW8Num75z0">
    <w:name w:val="WW8Num75z0"/>
    <w:rsid w:val="00861570"/>
    <w:rPr>
      <w:rFonts w:ascii="Times New Roman" w:hAnsi="Times New Roman" w:cs="Times New Roman" w:hint="default"/>
    </w:rPr>
  </w:style>
  <w:style w:type="character" w:customStyle="1" w:styleId="WW8Num76z0">
    <w:name w:val="WW8Num76z0"/>
    <w:rsid w:val="00861570"/>
    <w:rPr>
      <w:rFonts w:ascii="Times New Roman" w:hAnsi="Times New Roman" w:cs="Times New Roman" w:hint="default"/>
    </w:rPr>
  </w:style>
  <w:style w:type="character" w:customStyle="1" w:styleId="WW8Num77z0">
    <w:name w:val="WW8Num77z0"/>
    <w:rsid w:val="00861570"/>
    <w:rPr>
      <w:rFonts w:ascii="Times New Roman" w:hAnsi="Times New Roman" w:cs="Times New Roman" w:hint="default"/>
    </w:rPr>
  </w:style>
  <w:style w:type="character" w:customStyle="1" w:styleId="WW8Num78z0">
    <w:name w:val="WW8Num78z0"/>
    <w:rsid w:val="00861570"/>
    <w:rPr>
      <w:rFonts w:ascii="Times New Roman" w:eastAsia="Times New Roman" w:hAnsi="Times New Roman" w:cs="Times New Roman" w:hint="default"/>
      <w:w w:val="100"/>
      <w:sz w:val="22"/>
      <w:szCs w:val="22"/>
    </w:rPr>
  </w:style>
  <w:style w:type="character" w:customStyle="1" w:styleId="WW8Num78z1">
    <w:name w:val="WW8Num78z1"/>
    <w:rsid w:val="00861570"/>
    <w:rPr>
      <w:rFonts w:hint="default"/>
    </w:rPr>
  </w:style>
  <w:style w:type="character" w:customStyle="1" w:styleId="WW8Num79z0">
    <w:name w:val="WW8Num79z0"/>
    <w:rsid w:val="00861570"/>
    <w:rPr>
      <w:rFonts w:hint="default"/>
    </w:rPr>
  </w:style>
  <w:style w:type="character" w:customStyle="1" w:styleId="WW8Num79z1">
    <w:name w:val="WW8Num79z1"/>
    <w:rsid w:val="00861570"/>
  </w:style>
  <w:style w:type="character" w:customStyle="1" w:styleId="WW8Num79z2">
    <w:name w:val="WW8Num79z2"/>
    <w:rsid w:val="00861570"/>
  </w:style>
  <w:style w:type="character" w:customStyle="1" w:styleId="WW8Num79z3">
    <w:name w:val="WW8Num79z3"/>
    <w:rsid w:val="00861570"/>
  </w:style>
  <w:style w:type="character" w:customStyle="1" w:styleId="WW8Num79z4">
    <w:name w:val="WW8Num79z4"/>
    <w:rsid w:val="00861570"/>
  </w:style>
  <w:style w:type="character" w:customStyle="1" w:styleId="WW8Num79z5">
    <w:name w:val="WW8Num79z5"/>
    <w:rsid w:val="00861570"/>
  </w:style>
  <w:style w:type="character" w:customStyle="1" w:styleId="WW8Num79z6">
    <w:name w:val="WW8Num79z6"/>
    <w:rsid w:val="00861570"/>
  </w:style>
  <w:style w:type="character" w:customStyle="1" w:styleId="WW8Num79z7">
    <w:name w:val="WW8Num79z7"/>
    <w:rsid w:val="00861570"/>
  </w:style>
  <w:style w:type="character" w:customStyle="1" w:styleId="WW8Num79z8">
    <w:name w:val="WW8Num79z8"/>
    <w:rsid w:val="00861570"/>
  </w:style>
  <w:style w:type="character" w:customStyle="1" w:styleId="WW8Num80z0">
    <w:name w:val="WW8Num80z0"/>
    <w:rsid w:val="00861570"/>
    <w:rPr>
      <w:rFonts w:hint="default"/>
    </w:rPr>
  </w:style>
  <w:style w:type="character" w:customStyle="1" w:styleId="WW8Num80z1">
    <w:name w:val="WW8Num80z1"/>
    <w:rsid w:val="00861570"/>
  </w:style>
  <w:style w:type="character" w:customStyle="1" w:styleId="WW8Num80z2">
    <w:name w:val="WW8Num80z2"/>
    <w:rsid w:val="00861570"/>
  </w:style>
  <w:style w:type="character" w:customStyle="1" w:styleId="WW8Num80z3">
    <w:name w:val="WW8Num80z3"/>
    <w:rsid w:val="00861570"/>
  </w:style>
  <w:style w:type="character" w:customStyle="1" w:styleId="WW8Num80z4">
    <w:name w:val="WW8Num80z4"/>
    <w:rsid w:val="00861570"/>
  </w:style>
  <w:style w:type="character" w:customStyle="1" w:styleId="WW8Num80z5">
    <w:name w:val="WW8Num80z5"/>
    <w:rsid w:val="00861570"/>
  </w:style>
  <w:style w:type="character" w:customStyle="1" w:styleId="WW8Num80z6">
    <w:name w:val="WW8Num80z6"/>
    <w:rsid w:val="00861570"/>
  </w:style>
  <w:style w:type="character" w:customStyle="1" w:styleId="WW8Num80z7">
    <w:name w:val="WW8Num80z7"/>
    <w:rsid w:val="00861570"/>
  </w:style>
  <w:style w:type="character" w:customStyle="1" w:styleId="WW8Num80z8">
    <w:name w:val="WW8Num80z8"/>
    <w:rsid w:val="00861570"/>
  </w:style>
  <w:style w:type="character" w:customStyle="1" w:styleId="WW8Num81z0">
    <w:name w:val="WW8Num81z0"/>
    <w:rsid w:val="00861570"/>
    <w:rPr>
      <w:rFonts w:hint="default"/>
      <w:b w:val="0"/>
    </w:rPr>
  </w:style>
  <w:style w:type="character" w:customStyle="1" w:styleId="WW8Num81z1">
    <w:name w:val="WW8Num81z1"/>
    <w:rsid w:val="00861570"/>
  </w:style>
  <w:style w:type="character" w:customStyle="1" w:styleId="WW8Num81z2">
    <w:name w:val="WW8Num81z2"/>
    <w:rsid w:val="00861570"/>
  </w:style>
  <w:style w:type="character" w:customStyle="1" w:styleId="WW8Num81z3">
    <w:name w:val="WW8Num81z3"/>
    <w:rsid w:val="00861570"/>
  </w:style>
  <w:style w:type="character" w:customStyle="1" w:styleId="WW8Num81z4">
    <w:name w:val="WW8Num81z4"/>
    <w:rsid w:val="00861570"/>
  </w:style>
  <w:style w:type="character" w:customStyle="1" w:styleId="WW8Num81z5">
    <w:name w:val="WW8Num81z5"/>
    <w:rsid w:val="00861570"/>
  </w:style>
  <w:style w:type="character" w:customStyle="1" w:styleId="WW8Num81z6">
    <w:name w:val="WW8Num81z6"/>
    <w:rsid w:val="00861570"/>
  </w:style>
  <w:style w:type="character" w:customStyle="1" w:styleId="WW8Num81z7">
    <w:name w:val="WW8Num81z7"/>
    <w:rsid w:val="00861570"/>
  </w:style>
  <w:style w:type="character" w:customStyle="1" w:styleId="WW8Num81z8">
    <w:name w:val="WW8Num81z8"/>
    <w:rsid w:val="00861570"/>
  </w:style>
  <w:style w:type="character" w:customStyle="1" w:styleId="WW8Num82z0">
    <w:name w:val="WW8Num82z0"/>
    <w:rsid w:val="00861570"/>
    <w:rPr>
      <w:rFonts w:ascii="Symbol" w:hAnsi="Symbol" w:cs="Symbol" w:hint="default"/>
      <w:color w:val="auto"/>
    </w:rPr>
  </w:style>
  <w:style w:type="character" w:customStyle="1" w:styleId="WW8Num82z1">
    <w:name w:val="WW8Num82z1"/>
    <w:rsid w:val="00861570"/>
  </w:style>
  <w:style w:type="character" w:customStyle="1" w:styleId="WW8Num82z2">
    <w:name w:val="WW8Num82z2"/>
    <w:rsid w:val="00861570"/>
  </w:style>
  <w:style w:type="character" w:customStyle="1" w:styleId="WW8Num82z3">
    <w:name w:val="WW8Num82z3"/>
    <w:rsid w:val="00861570"/>
  </w:style>
  <w:style w:type="character" w:customStyle="1" w:styleId="WW8Num82z4">
    <w:name w:val="WW8Num82z4"/>
    <w:rsid w:val="00861570"/>
  </w:style>
  <w:style w:type="character" w:customStyle="1" w:styleId="WW8Num82z5">
    <w:name w:val="WW8Num82z5"/>
    <w:rsid w:val="00861570"/>
  </w:style>
  <w:style w:type="character" w:customStyle="1" w:styleId="WW8Num82z6">
    <w:name w:val="WW8Num82z6"/>
    <w:rsid w:val="00861570"/>
  </w:style>
  <w:style w:type="character" w:customStyle="1" w:styleId="WW8Num82z7">
    <w:name w:val="WW8Num82z7"/>
    <w:rsid w:val="00861570"/>
  </w:style>
  <w:style w:type="character" w:customStyle="1" w:styleId="WW8Num82z8">
    <w:name w:val="WW8Num82z8"/>
    <w:rsid w:val="00861570"/>
  </w:style>
  <w:style w:type="character" w:customStyle="1" w:styleId="WW8Num83z0">
    <w:name w:val="WW8Num83z0"/>
    <w:rsid w:val="00861570"/>
    <w:rPr>
      <w:rFonts w:hint="default"/>
    </w:rPr>
  </w:style>
  <w:style w:type="character" w:customStyle="1" w:styleId="WW8Num83z1">
    <w:name w:val="WW8Num83z1"/>
    <w:rsid w:val="00861570"/>
  </w:style>
  <w:style w:type="character" w:customStyle="1" w:styleId="WW8Num83z2">
    <w:name w:val="WW8Num83z2"/>
    <w:rsid w:val="00861570"/>
  </w:style>
  <w:style w:type="character" w:customStyle="1" w:styleId="WW8Num83z3">
    <w:name w:val="WW8Num83z3"/>
    <w:rsid w:val="00861570"/>
  </w:style>
  <w:style w:type="character" w:customStyle="1" w:styleId="WW8Num83z4">
    <w:name w:val="WW8Num83z4"/>
    <w:rsid w:val="00861570"/>
  </w:style>
  <w:style w:type="character" w:customStyle="1" w:styleId="WW8Num83z5">
    <w:name w:val="WW8Num83z5"/>
    <w:rsid w:val="00861570"/>
  </w:style>
  <w:style w:type="character" w:customStyle="1" w:styleId="WW8Num83z6">
    <w:name w:val="WW8Num83z6"/>
    <w:rsid w:val="00861570"/>
  </w:style>
  <w:style w:type="character" w:customStyle="1" w:styleId="WW8Num83z7">
    <w:name w:val="WW8Num83z7"/>
    <w:rsid w:val="00861570"/>
  </w:style>
  <w:style w:type="character" w:customStyle="1" w:styleId="WW8Num83z8">
    <w:name w:val="WW8Num83z8"/>
    <w:rsid w:val="00861570"/>
  </w:style>
  <w:style w:type="character" w:customStyle="1" w:styleId="WW8Num84z0">
    <w:name w:val="WW8Num84z0"/>
    <w:rsid w:val="00861570"/>
    <w:rPr>
      <w:rFonts w:ascii="Times New Roman" w:hAnsi="Times New Roman" w:cs="Times New Roman" w:hint="default"/>
      <w:bCs/>
      <w:iCs/>
      <w:sz w:val="24"/>
      <w:szCs w:val="24"/>
      <w:lang w:val="en-US"/>
    </w:rPr>
  </w:style>
  <w:style w:type="character" w:customStyle="1" w:styleId="WW8Num84z1">
    <w:name w:val="WW8Num84z1"/>
    <w:rsid w:val="00861570"/>
  </w:style>
  <w:style w:type="character" w:customStyle="1" w:styleId="WW8Num84z2">
    <w:name w:val="WW8Num84z2"/>
    <w:rsid w:val="00861570"/>
  </w:style>
  <w:style w:type="character" w:customStyle="1" w:styleId="WW8Num84z3">
    <w:name w:val="WW8Num84z3"/>
    <w:rsid w:val="00861570"/>
  </w:style>
  <w:style w:type="character" w:customStyle="1" w:styleId="WW8Num84z4">
    <w:name w:val="WW8Num84z4"/>
    <w:rsid w:val="00861570"/>
  </w:style>
  <w:style w:type="character" w:customStyle="1" w:styleId="WW8Num84z5">
    <w:name w:val="WW8Num84z5"/>
    <w:rsid w:val="00861570"/>
  </w:style>
  <w:style w:type="character" w:customStyle="1" w:styleId="WW8Num84z6">
    <w:name w:val="WW8Num84z6"/>
    <w:rsid w:val="00861570"/>
  </w:style>
  <w:style w:type="character" w:customStyle="1" w:styleId="WW8Num84z7">
    <w:name w:val="WW8Num84z7"/>
    <w:rsid w:val="00861570"/>
  </w:style>
  <w:style w:type="character" w:customStyle="1" w:styleId="WW8Num84z8">
    <w:name w:val="WW8Num84z8"/>
    <w:rsid w:val="00861570"/>
  </w:style>
  <w:style w:type="character" w:customStyle="1" w:styleId="WW8Num85z0">
    <w:name w:val="WW8Num85z0"/>
    <w:rsid w:val="00861570"/>
    <w:rPr>
      <w:rFonts w:hint="default"/>
    </w:rPr>
  </w:style>
  <w:style w:type="character" w:customStyle="1" w:styleId="WW8Num85z1">
    <w:name w:val="WW8Num85z1"/>
    <w:rsid w:val="00861570"/>
  </w:style>
  <w:style w:type="character" w:customStyle="1" w:styleId="WW8Num85z2">
    <w:name w:val="WW8Num85z2"/>
    <w:rsid w:val="00861570"/>
  </w:style>
  <w:style w:type="character" w:customStyle="1" w:styleId="WW8Num85z3">
    <w:name w:val="WW8Num85z3"/>
    <w:rsid w:val="00861570"/>
  </w:style>
  <w:style w:type="character" w:customStyle="1" w:styleId="WW8Num85z4">
    <w:name w:val="WW8Num85z4"/>
    <w:rsid w:val="00861570"/>
  </w:style>
  <w:style w:type="character" w:customStyle="1" w:styleId="WW8Num85z5">
    <w:name w:val="WW8Num85z5"/>
    <w:rsid w:val="00861570"/>
  </w:style>
  <w:style w:type="character" w:customStyle="1" w:styleId="WW8Num85z6">
    <w:name w:val="WW8Num85z6"/>
    <w:rsid w:val="00861570"/>
  </w:style>
  <w:style w:type="character" w:customStyle="1" w:styleId="WW8Num85z7">
    <w:name w:val="WW8Num85z7"/>
    <w:rsid w:val="00861570"/>
  </w:style>
  <w:style w:type="character" w:customStyle="1" w:styleId="WW8Num85z8">
    <w:name w:val="WW8Num85z8"/>
    <w:rsid w:val="00861570"/>
  </w:style>
  <w:style w:type="character" w:customStyle="1" w:styleId="WW8Num86z0">
    <w:name w:val="WW8Num86z0"/>
    <w:rsid w:val="00861570"/>
    <w:rPr>
      <w:rFonts w:hint="default"/>
    </w:rPr>
  </w:style>
  <w:style w:type="character" w:customStyle="1" w:styleId="WW8Num86z1">
    <w:name w:val="WW8Num86z1"/>
    <w:rsid w:val="00861570"/>
  </w:style>
  <w:style w:type="character" w:customStyle="1" w:styleId="WW8Num86z2">
    <w:name w:val="WW8Num86z2"/>
    <w:rsid w:val="00861570"/>
  </w:style>
  <w:style w:type="character" w:customStyle="1" w:styleId="WW8Num86z3">
    <w:name w:val="WW8Num86z3"/>
    <w:rsid w:val="00861570"/>
  </w:style>
  <w:style w:type="character" w:customStyle="1" w:styleId="WW8Num86z4">
    <w:name w:val="WW8Num86z4"/>
    <w:rsid w:val="00861570"/>
  </w:style>
  <w:style w:type="character" w:customStyle="1" w:styleId="WW8Num86z5">
    <w:name w:val="WW8Num86z5"/>
    <w:rsid w:val="00861570"/>
  </w:style>
  <w:style w:type="character" w:customStyle="1" w:styleId="WW8Num86z6">
    <w:name w:val="WW8Num86z6"/>
    <w:rsid w:val="00861570"/>
  </w:style>
  <w:style w:type="character" w:customStyle="1" w:styleId="WW8Num86z7">
    <w:name w:val="WW8Num86z7"/>
    <w:rsid w:val="00861570"/>
  </w:style>
  <w:style w:type="character" w:customStyle="1" w:styleId="WW8Num86z8">
    <w:name w:val="WW8Num86z8"/>
    <w:rsid w:val="00861570"/>
  </w:style>
  <w:style w:type="character" w:customStyle="1" w:styleId="WW8Num87z0">
    <w:name w:val="WW8Num87z0"/>
    <w:rsid w:val="00861570"/>
    <w:rPr>
      <w:rFonts w:hint="default"/>
    </w:rPr>
  </w:style>
  <w:style w:type="character" w:customStyle="1" w:styleId="WW8Num87z1">
    <w:name w:val="WW8Num87z1"/>
    <w:rsid w:val="00861570"/>
  </w:style>
  <w:style w:type="character" w:customStyle="1" w:styleId="WW8Num87z2">
    <w:name w:val="WW8Num87z2"/>
    <w:rsid w:val="00861570"/>
  </w:style>
  <w:style w:type="character" w:customStyle="1" w:styleId="WW8Num87z3">
    <w:name w:val="WW8Num87z3"/>
    <w:rsid w:val="00861570"/>
  </w:style>
  <w:style w:type="character" w:customStyle="1" w:styleId="WW8Num87z4">
    <w:name w:val="WW8Num87z4"/>
    <w:rsid w:val="00861570"/>
  </w:style>
  <w:style w:type="character" w:customStyle="1" w:styleId="WW8Num87z5">
    <w:name w:val="WW8Num87z5"/>
    <w:rsid w:val="00861570"/>
  </w:style>
  <w:style w:type="character" w:customStyle="1" w:styleId="WW8Num87z6">
    <w:name w:val="WW8Num87z6"/>
    <w:rsid w:val="00861570"/>
  </w:style>
  <w:style w:type="character" w:customStyle="1" w:styleId="WW8Num87z7">
    <w:name w:val="WW8Num87z7"/>
    <w:rsid w:val="00861570"/>
  </w:style>
  <w:style w:type="character" w:customStyle="1" w:styleId="WW8Num87z8">
    <w:name w:val="WW8Num87z8"/>
    <w:rsid w:val="00861570"/>
  </w:style>
  <w:style w:type="character" w:customStyle="1" w:styleId="WW8Num88z0">
    <w:name w:val="WW8Num88z0"/>
    <w:rsid w:val="00861570"/>
    <w:rPr>
      <w:rFonts w:ascii="Times New Roman" w:eastAsia="Times New Roman" w:hAnsi="Times New Roman" w:cs="Times New Roman" w:hint="default"/>
      <w:w w:val="100"/>
      <w:sz w:val="22"/>
      <w:szCs w:val="22"/>
    </w:rPr>
  </w:style>
  <w:style w:type="character" w:customStyle="1" w:styleId="WW8Num88z1">
    <w:name w:val="WW8Num88z1"/>
    <w:rsid w:val="00861570"/>
    <w:rPr>
      <w:rFonts w:hint="default"/>
    </w:rPr>
  </w:style>
  <w:style w:type="character" w:customStyle="1" w:styleId="WW8Num89z0">
    <w:name w:val="WW8Num89z0"/>
    <w:rsid w:val="00861570"/>
    <w:rPr>
      <w:rFonts w:hint="default"/>
    </w:rPr>
  </w:style>
  <w:style w:type="character" w:customStyle="1" w:styleId="WW8Num89z1">
    <w:name w:val="WW8Num89z1"/>
    <w:rsid w:val="00861570"/>
  </w:style>
  <w:style w:type="character" w:customStyle="1" w:styleId="WW8Num89z2">
    <w:name w:val="WW8Num89z2"/>
    <w:rsid w:val="00861570"/>
  </w:style>
  <w:style w:type="character" w:customStyle="1" w:styleId="WW8Num89z3">
    <w:name w:val="WW8Num89z3"/>
    <w:rsid w:val="00861570"/>
  </w:style>
  <w:style w:type="character" w:customStyle="1" w:styleId="WW8Num89z4">
    <w:name w:val="WW8Num89z4"/>
    <w:rsid w:val="00861570"/>
  </w:style>
  <w:style w:type="character" w:customStyle="1" w:styleId="WW8Num89z5">
    <w:name w:val="WW8Num89z5"/>
    <w:rsid w:val="00861570"/>
  </w:style>
  <w:style w:type="character" w:customStyle="1" w:styleId="WW8Num89z6">
    <w:name w:val="WW8Num89z6"/>
    <w:rsid w:val="00861570"/>
  </w:style>
  <w:style w:type="character" w:customStyle="1" w:styleId="WW8Num89z7">
    <w:name w:val="WW8Num89z7"/>
    <w:rsid w:val="00861570"/>
  </w:style>
  <w:style w:type="character" w:customStyle="1" w:styleId="WW8Num89z8">
    <w:name w:val="WW8Num89z8"/>
    <w:rsid w:val="00861570"/>
  </w:style>
  <w:style w:type="character" w:customStyle="1" w:styleId="WW8Num90z0">
    <w:name w:val="WW8Num90z0"/>
    <w:rsid w:val="00861570"/>
    <w:rPr>
      <w:rFonts w:hint="default"/>
    </w:rPr>
  </w:style>
  <w:style w:type="character" w:customStyle="1" w:styleId="WW8Num90z1">
    <w:name w:val="WW8Num90z1"/>
    <w:rsid w:val="00861570"/>
  </w:style>
  <w:style w:type="character" w:customStyle="1" w:styleId="WW8Num90z2">
    <w:name w:val="WW8Num90z2"/>
    <w:rsid w:val="00861570"/>
  </w:style>
  <w:style w:type="character" w:customStyle="1" w:styleId="WW8Num90z3">
    <w:name w:val="WW8Num90z3"/>
    <w:rsid w:val="00861570"/>
  </w:style>
  <w:style w:type="character" w:customStyle="1" w:styleId="WW8Num90z4">
    <w:name w:val="WW8Num90z4"/>
    <w:rsid w:val="00861570"/>
  </w:style>
  <w:style w:type="character" w:customStyle="1" w:styleId="WW8Num90z5">
    <w:name w:val="WW8Num90z5"/>
    <w:rsid w:val="00861570"/>
  </w:style>
  <w:style w:type="character" w:customStyle="1" w:styleId="WW8Num90z6">
    <w:name w:val="WW8Num90z6"/>
    <w:rsid w:val="00861570"/>
  </w:style>
  <w:style w:type="character" w:customStyle="1" w:styleId="WW8Num90z7">
    <w:name w:val="WW8Num90z7"/>
    <w:rsid w:val="00861570"/>
  </w:style>
  <w:style w:type="character" w:customStyle="1" w:styleId="WW8Num90z8">
    <w:name w:val="WW8Num90z8"/>
    <w:rsid w:val="00861570"/>
  </w:style>
  <w:style w:type="character" w:customStyle="1" w:styleId="WW8Num91z0">
    <w:name w:val="WW8Num91z0"/>
    <w:rsid w:val="00861570"/>
    <w:rPr>
      <w:rFonts w:ascii="Times New Roman" w:eastAsia="Times New Roman" w:hAnsi="Times New Roman" w:cs="Times New Roman" w:hint="default"/>
      <w:w w:val="100"/>
      <w:sz w:val="22"/>
      <w:szCs w:val="22"/>
    </w:rPr>
  </w:style>
  <w:style w:type="character" w:customStyle="1" w:styleId="WW8Num91z1">
    <w:name w:val="WW8Num91z1"/>
    <w:rsid w:val="00861570"/>
    <w:rPr>
      <w:rFonts w:hint="default"/>
    </w:rPr>
  </w:style>
  <w:style w:type="character" w:customStyle="1" w:styleId="WW8Num92z0">
    <w:name w:val="WW8Num92z0"/>
    <w:rsid w:val="00861570"/>
    <w:rPr>
      <w:rFonts w:hint="default"/>
    </w:rPr>
  </w:style>
  <w:style w:type="character" w:customStyle="1" w:styleId="WW8Num92z1">
    <w:name w:val="WW8Num92z1"/>
    <w:rsid w:val="00861570"/>
  </w:style>
  <w:style w:type="character" w:customStyle="1" w:styleId="WW8Num92z2">
    <w:name w:val="WW8Num92z2"/>
    <w:rsid w:val="00861570"/>
  </w:style>
  <w:style w:type="character" w:customStyle="1" w:styleId="WW8Num92z3">
    <w:name w:val="WW8Num92z3"/>
    <w:rsid w:val="00861570"/>
  </w:style>
  <w:style w:type="character" w:customStyle="1" w:styleId="WW8Num92z4">
    <w:name w:val="WW8Num92z4"/>
    <w:rsid w:val="00861570"/>
  </w:style>
  <w:style w:type="character" w:customStyle="1" w:styleId="WW8Num92z5">
    <w:name w:val="WW8Num92z5"/>
    <w:rsid w:val="00861570"/>
  </w:style>
  <w:style w:type="character" w:customStyle="1" w:styleId="WW8Num92z6">
    <w:name w:val="WW8Num92z6"/>
    <w:rsid w:val="00861570"/>
  </w:style>
  <w:style w:type="character" w:customStyle="1" w:styleId="WW8Num92z7">
    <w:name w:val="WW8Num92z7"/>
    <w:rsid w:val="00861570"/>
  </w:style>
  <w:style w:type="character" w:customStyle="1" w:styleId="WW8Num92z8">
    <w:name w:val="WW8Num92z8"/>
    <w:rsid w:val="00861570"/>
  </w:style>
  <w:style w:type="character" w:customStyle="1" w:styleId="WW8Num93z0">
    <w:name w:val="WW8Num93z0"/>
    <w:rsid w:val="00861570"/>
    <w:rPr>
      <w:rFonts w:ascii="Times New Roman" w:eastAsia="Times New Roman" w:hAnsi="Times New Roman" w:cs="Times New Roman" w:hint="default"/>
      <w:w w:val="100"/>
      <w:sz w:val="22"/>
      <w:szCs w:val="22"/>
    </w:rPr>
  </w:style>
  <w:style w:type="character" w:customStyle="1" w:styleId="WW8Num93z1">
    <w:name w:val="WW8Num93z1"/>
    <w:rsid w:val="00861570"/>
    <w:rPr>
      <w:rFonts w:hint="default"/>
    </w:rPr>
  </w:style>
  <w:style w:type="character" w:customStyle="1" w:styleId="WW8Num94z0">
    <w:name w:val="WW8Num94z0"/>
    <w:rsid w:val="00861570"/>
    <w:rPr>
      <w:rFonts w:hint="default"/>
    </w:rPr>
  </w:style>
  <w:style w:type="character" w:customStyle="1" w:styleId="WW8Num94z1">
    <w:name w:val="WW8Num94z1"/>
    <w:rsid w:val="00861570"/>
  </w:style>
  <w:style w:type="character" w:customStyle="1" w:styleId="WW8Num94z2">
    <w:name w:val="WW8Num94z2"/>
    <w:rsid w:val="00861570"/>
  </w:style>
  <w:style w:type="character" w:customStyle="1" w:styleId="WW8Num94z3">
    <w:name w:val="WW8Num94z3"/>
    <w:rsid w:val="00861570"/>
  </w:style>
  <w:style w:type="character" w:customStyle="1" w:styleId="WW8Num94z4">
    <w:name w:val="WW8Num94z4"/>
    <w:rsid w:val="00861570"/>
  </w:style>
  <w:style w:type="character" w:customStyle="1" w:styleId="WW8Num94z5">
    <w:name w:val="WW8Num94z5"/>
    <w:rsid w:val="00861570"/>
  </w:style>
  <w:style w:type="character" w:customStyle="1" w:styleId="WW8Num94z6">
    <w:name w:val="WW8Num94z6"/>
    <w:rsid w:val="00861570"/>
  </w:style>
  <w:style w:type="character" w:customStyle="1" w:styleId="WW8Num94z7">
    <w:name w:val="WW8Num94z7"/>
    <w:rsid w:val="00861570"/>
  </w:style>
  <w:style w:type="character" w:customStyle="1" w:styleId="WW8Num94z8">
    <w:name w:val="WW8Num94z8"/>
    <w:rsid w:val="00861570"/>
  </w:style>
  <w:style w:type="character" w:customStyle="1" w:styleId="WW8Num95z0">
    <w:name w:val="WW8Num95z0"/>
    <w:rsid w:val="00861570"/>
    <w:rPr>
      <w:rFonts w:hint="default"/>
      <w:b w:val="0"/>
    </w:rPr>
  </w:style>
  <w:style w:type="character" w:customStyle="1" w:styleId="WW8Num95z1">
    <w:name w:val="WW8Num95z1"/>
    <w:rsid w:val="00861570"/>
  </w:style>
  <w:style w:type="character" w:customStyle="1" w:styleId="WW8Num95z2">
    <w:name w:val="WW8Num95z2"/>
    <w:rsid w:val="00861570"/>
  </w:style>
  <w:style w:type="character" w:customStyle="1" w:styleId="WW8Num95z3">
    <w:name w:val="WW8Num95z3"/>
    <w:rsid w:val="00861570"/>
  </w:style>
  <w:style w:type="character" w:customStyle="1" w:styleId="WW8Num95z4">
    <w:name w:val="WW8Num95z4"/>
    <w:rsid w:val="00861570"/>
  </w:style>
  <w:style w:type="character" w:customStyle="1" w:styleId="WW8Num95z5">
    <w:name w:val="WW8Num95z5"/>
    <w:rsid w:val="00861570"/>
  </w:style>
  <w:style w:type="character" w:customStyle="1" w:styleId="WW8Num95z6">
    <w:name w:val="WW8Num95z6"/>
    <w:rsid w:val="00861570"/>
  </w:style>
  <w:style w:type="character" w:customStyle="1" w:styleId="WW8Num95z7">
    <w:name w:val="WW8Num95z7"/>
    <w:rsid w:val="00861570"/>
  </w:style>
  <w:style w:type="character" w:customStyle="1" w:styleId="WW8Num95z8">
    <w:name w:val="WW8Num95z8"/>
    <w:rsid w:val="00861570"/>
  </w:style>
  <w:style w:type="character" w:customStyle="1" w:styleId="WW8Num96z0">
    <w:name w:val="WW8Num96z0"/>
    <w:rsid w:val="00861570"/>
    <w:rPr>
      <w:rFonts w:hint="default"/>
    </w:rPr>
  </w:style>
  <w:style w:type="character" w:customStyle="1" w:styleId="WW8Num96z1">
    <w:name w:val="WW8Num96z1"/>
    <w:rsid w:val="00861570"/>
  </w:style>
  <w:style w:type="character" w:customStyle="1" w:styleId="WW8Num96z2">
    <w:name w:val="WW8Num96z2"/>
    <w:rsid w:val="00861570"/>
  </w:style>
  <w:style w:type="character" w:customStyle="1" w:styleId="WW8Num96z3">
    <w:name w:val="WW8Num96z3"/>
    <w:rsid w:val="00861570"/>
  </w:style>
  <w:style w:type="character" w:customStyle="1" w:styleId="WW8Num96z4">
    <w:name w:val="WW8Num96z4"/>
    <w:rsid w:val="00861570"/>
  </w:style>
  <w:style w:type="character" w:customStyle="1" w:styleId="WW8Num96z5">
    <w:name w:val="WW8Num96z5"/>
    <w:rsid w:val="00861570"/>
  </w:style>
  <w:style w:type="character" w:customStyle="1" w:styleId="WW8Num96z6">
    <w:name w:val="WW8Num96z6"/>
    <w:rsid w:val="00861570"/>
  </w:style>
  <w:style w:type="character" w:customStyle="1" w:styleId="WW8Num96z7">
    <w:name w:val="WW8Num96z7"/>
    <w:rsid w:val="00861570"/>
  </w:style>
  <w:style w:type="character" w:customStyle="1" w:styleId="WW8Num96z8">
    <w:name w:val="WW8Num96z8"/>
    <w:rsid w:val="00861570"/>
  </w:style>
  <w:style w:type="character" w:customStyle="1" w:styleId="11">
    <w:name w:val="Основной шрифт абзаца1"/>
    <w:rsid w:val="00861570"/>
  </w:style>
  <w:style w:type="character" w:customStyle="1" w:styleId="110">
    <w:name w:val="Знак Знак11"/>
    <w:rsid w:val="00861570"/>
    <w:rPr>
      <w:rFonts w:ascii="Times New Roman" w:eastAsia="Times New Roman" w:hAnsi="Times New Roman" w:cs="Times New Roman"/>
      <w:sz w:val="26"/>
      <w:szCs w:val="26"/>
      <w:lang w:val="en-US"/>
    </w:rPr>
  </w:style>
  <w:style w:type="character" w:customStyle="1" w:styleId="91">
    <w:name w:val="Знак Знак9"/>
    <w:rsid w:val="00861570"/>
    <w:rPr>
      <w:rFonts w:eastAsia="Times New Roman"/>
      <w:b/>
      <w:bCs/>
      <w:i/>
      <w:iCs/>
      <w:sz w:val="26"/>
      <w:szCs w:val="26"/>
    </w:rPr>
  </w:style>
  <w:style w:type="character" w:customStyle="1" w:styleId="7">
    <w:name w:val="Знак Знак7"/>
    <w:rsid w:val="00861570"/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6">
    <w:name w:val="Знак Знак6"/>
    <w:rsid w:val="00861570"/>
    <w:rPr>
      <w:rFonts w:ascii="Times New Roman" w:eastAsia="Times New Roman" w:hAnsi="Times New Roman" w:cs="Times New Roman"/>
      <w:sz w:val="26"/>
      <w:szCs w:val="26"/>
      <w:lang w:val="en-US"/>
    </w:rPr>
  </w:style>
  <w:style w:type="character" w:customStyle="1" w:styleId="51">
    <w:name w:val="Знак Знак5"/>
    <w:rsid w:val="00861570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4">
    <w:name w:val="Знак Знак4"/>
    <w:rsid w:val="00861570"/>
    <w:rPr>
      <w:rFonts w:ascii="Times New Roman" w:eastAsia="Times New Roman" w:hAnsi="Times New Roman" w:cs="Times New Roman"/>
      <w:sz w:val="28"/>
      <w:szCs w:val="24"/>
      <w:lang w:val="fr-FR"/>
    </w:rPr>
  </w:style>
  <w:style w:type="character" w:customStyle="1" w:styleId="3">
    <w:name w:val="Знак Знак3"/>
    <w:rsid w:val="00861570"/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Знак Знак2"/>
    <w:rsid w:val="00861570"/>
    <w:rPr>
      <w:rFonts w:ascii="Times New Roman" w:eastAsia="Times New Roman" w:hAnsi="Times New Roman" w:cs="Times New Roman"/>
      <w:sz w:val="16"/>
      <w:szCs w:val="16"/>
    </w:rPr>
  </w:style>
  <w:style w:type="character" w:customStyle="1" w:styleId="100">
    <w:name w:val="Знак Знак10"/>
    <w:rsid w:val="0086157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8">
    <w:name w:val="Знак Знак8"/>
    <w:rsid w:val="00861570"/>
    <w:rPr>
      <w:rFonts w:ascii="Cambria" w:eastAsia="Times New Roman" w:hAnsi="Cambria" w:cs="Times New Roman"/>
      <w:sz w:val="22"/>
      <w:szCs w:val="22"/>
    </w:rPr>
  </w:style>
  <w:style w:type="character" w:styleId="a4">
    <w:name w:val="Emphasis"/>
    <w:uiPriority w:val="20"/>
    <w:qFormat/>
    <w:rsid w:val="00861570"/>
    <w:rPr>
      <w:i/>
      <w:iCs/>
    </w:rPr>
  </w:style>
  <w:style w:type="character" w:customStyle="1" w:styleId="FontStyle17">
    <w:name w:val="Font Style17"/>
    <w:rsid w:val="00861570"/>
    <w:rPr>
      <w:rFonts w:ascii="Times New Roman" w:hAnsi="Times New Roman" w:cs="Times New Roman"/>
      <w:color w:val="000000"/>
      <w:sz w:val="22"/>
      <w:szCs w:val="22"/>
    </w:rPr>
  </w:style>
  <w:style w:type="character" w:customStyle="1" w:styleId="12">
    <w:name w:val="Знак Знак1"/>
    <w:rsid w:val="00861570"/>
    <w:rPr>
      <w:rFonts w:ascii="Times New Roman" w:eastAsia="Times New Roman" w:hAnsi="Times New Roman" w:cs="Times New Roman"/>
    </w:rPr>
  </w:style>
  <w:style w:type="character" w:customStyle="1" w:styleId="a5">
    <w:name w:val="Знак Знак"/>
    <w:rsid w:val="00861570"/>
    <w:rPr>
      <w:rFonts w:ascii="Times New Roman" w:eastAsia="Times New Roman" w:hAnsi="Times New Roman" w:cs="Times New Roman"/>
    </w:rPr>
  </w:style>
  <w:style w:type="character" w:customStyle="1" w:styleId="cald-hword">
    <w:name w:val="cald-hword"/>
    <w:basedOn w:val="11"/>
    <w:rsid w:val="00861570"/>
  </w:style>
  <w:style w:type="character" w:styleId="a6">
    <w:name w:val="Hyperlink"/>
    <w:rsid w:val="00861570"/>
    <w:rPr>
      <w:color w:val="0000FF"/>
      <w:u w:val="single"/>
    </w:rPr>
  </w:style>
  <w:style w:type="character" w:customStyle="1" w:styleId="ListLabel3">
    <w:name w:val="ListLabel 3"/>
    <w:rsid w:val="00861570"/>
    <w:rPr>
      <w:rFonts w:ascii="Times New Roman" w:hAnsi="Times New Roman" w:cs="Times New Roman"/>
      <w:b/>
      <w:sz w:val="28"/>
      <w:szCs w:val="28"/>
      <w:lang w:val="de-DE"/>
    </w:rPr>
  </w:style>
  <w:style w:type="character" w:customStyle="1" w:styleId="ListLabel4">
    <w:name w:val="ListLabel 4"/>
    <w:rsid w:val="00861570"/>
    <w:rPr>
      <w:rFonts w:ascii="Times New Roman" w:hAnsi="Times New Roman" w:cs="Times New Roman"/>
      <w:b w:val="0"/>
      <w:bCs w:val="0"/>
      <w:sz w:val="24"/>
      <w:szCs w:val="24"/>
      <w:lang w:val="de-DE"/>
    </w:rPr>
  </w:style>
  <w:style w:type="character" w:customStyle="1" w:styleId="30">
    <w:name w:val="Основной текст с отступом 3 Знак"/>
    <w:rsid w:val="00861570"/>
    <w:rPr>
      <w:sz w:val="16"/>
      <w:szCs w:val="16"/>
      <w:lang w:eastAsia="zh-CN"/>
    </w:rPr>
  </w:style>
  <w:style w:type="character" w:customStyle="1" w:styleId="a7">
    <w:name w:val="Название Знак"/>
    <w:rsid w:val="00861570"/>
    <w:rPr>
      <w:sz w:val="28"/>
      <w:szCs w:val="24"/>
      <w:lang w:val="fr-FR"/>
    </w:rPr>
  </w:style>
  <w:style w:type="character" w:customStyle="1" w:styleId="s5">
    <w:name w:val="s5"/>
    <w:basedOn w:val="21"/>
    <w:rsid w:val="00861570"/>
  </w:style>
  <w:style w:type="character" w:customStyle="1" w:styleId="s7">
    <w:name w:val="s7"/>
    <w:basedOn w:val="21"/>
    <w:rsid w:val="00861570"/>
  </w:style>
  <w:style w:type="character" w:customStyle="1" w:styleId="s2">
    <w:name w:val="s2"/>
    <w:basedOn w:val="21"/>
    <w:rsid w:val="00861570"/>
  </w:style>
  <w:style w:type="character" w:customStyle="1" w:styleId="s1">
    <w:name w:val="s1"/>
    <w:basedOn w:val="21"/>
    <w:rsid w:val="00861570"/>
  </w:style>
  <w:style w:type="character" w:customStyle="1" w:styleId="FontStyle374">
    <w:name w:val="Font Style374"/>
    <w:rsid w:val="00861570"/>
    <w:rPr>
      <w:rFonts w:ascii="Times New Roman" w:hAnsi="Times New Roman" w:cs="Times New Roman"/>
      <w:sz w:val="28"/>
      <w:szCs w:val="28"/>
    </w:rPr>
  </w:style>
  <w:style w:type="paragraph" w:styleId="a8">
    <w:name w:val="Title"/>
    <w:basedOn w:val="a0"/>
    <w:next w:val="a9"/>
    <w:link w:val="aa"/>
    <w:rsid w:val="00861570"/>
    <w:pPr>
      <w:autoSpaceDE/>
      <w:jc w:val="center"/>
    </w:pPr>
    <w:rPr>
      <w:sz w:val="28"/>
      <w:szCs w:val="24"/>
      <w:lang w:val="fr-FR"/>
    </w:rPr>
  </w:style>
  <w:style w:type="character" w:customStyle="1" w:styleId="aa">
    <w:name w:val="Заголовок Знак"/>
    <w:basedOn w:val="a1"/>
    <w:link w:val="a8"/>
    <w:rsid w:val="00861570"/>
    <w:rPr>
      <w:rFonts w:ascii="Times New Roman" w:eastAsia="Times New Roman" w:hAnsi="Times New Roman" w:cs="Times New Roman"/>
      <w:sz w:val="28"/>
      <w:szCs w:val="24"/>
      <w:lang w:val="fr-FR" w:eastAsia="zh-CN"/>
    </w:rPr>
  </w:style>
  <w:style w:type="paragraph" w:styleId="a9">
    <w:name w:val="Body Text"/>
    <w:basedOn w:val="a0"/>
    <w:link w:val="ab"/>
    <w:rsid w:val="00861570"/>
    <w:pPr>
      <w:jc w:val="both"/>
    </w:pPr>
    <w:rPr>
      <w:sz w:val="24"/>
      <w:szCs w:val="24"/>
      <w:lang w:val="en-US"/>
    </w:rPr>
  </w:style>
  <w:style w:type="character" w:customStyle="1" w:styleId="ab">
    <w:name w:val="Основной текст Знак"/>
    <w:basedOn w:val="a1"/>
    <w:link w:val="a9"/>
    <w:rsid w:val="00861570"/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ac">
    <w:name w:val="List"/>
    <w:basedOn w:val="a9"/>
    <w:rsid w:val="00861570"/>
    <w:rPr>
      <w:rFonts w:cs="FreeSans"/>
    </w:rPr>
  </w:style>
  <w:style w:type="paragraph" w:styleId="ad">
    <w:name w:val="caption"/>
    <w:basedOn w:val="a0"/>
    <w:qFormat/>
    <w:rsid w:val="00861570"/>
    <w:pPr>
      <w:suppressAutoHyphens w:val="0"/>
      <w:autoSpaceDE/>
      <w:jc w:val="center"/>
    </w:pPr>
    <w:rPr>
      <w:sz w:val="28"/>
      <w:szCs w:val="24"/>
      <w:lang w:val="fr-FR"/>
    </w:rPr>
  </w:style>
  <w:style w:type="paragraph" w:customStyle="1" w:styleId="23">
    <w:name w:val="Указатель2"/>
    <w:basedOn w:val="a0"/>
    <w:rsid w:val="00861570"/>
    <w:pPr>
      <w:suppressLineNumbers/>
    </w:pPr>
    <w:rPr>
      <w:rFonts w:cs="FreeSans"/>
    </w:rPr>
  </w:style>
  <w:style w:type="paragraph" w:customStyle="1" w:styleId="13">
    <w:name w:val="Название объекта1"/>
    <w:basedOn w:val="a0"/>
    <w:rsid w:val="00861570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14">
    <w:name w:val="Указатель1"/>
    <w:basedOn w:val="a0"/>
    <w:rsid w:val="00861570"/>
    <w:pPr>
      <w:suppressLineNumbers/>
    </w:pPr>
    <w:rPr>
      <w:rFonts w:cs="FreeSans"/>
    </w:rPr>
  </w:style>
  <w:style w:type="paragraph" w:styleId="ae">
    <w:name w:val="Body Text Indent"/>
    <w:basedOn w:val="a0"/>
    <w:link w:val="af"/>
    <w:rsid w:val="00861570"/>
    <w:pPr>
      <w:ind w:firstLine="851"/>
      <w:jc w:val="both"/>
    </w:pPr>
    <w:rPr>
      <w:sz w:val="28"/>
      <w:szCs w:val="28"/>
      <w:lang w:val="en-US"/>
    </w:rPr>
  </w:style>
  <w:style w:type="character" w:customStyle="1" w:styleId="af">
    <w:name w:val="Основной текст с отступом Знак"/>
    <w:basedOn w:val="a1"/>
    <w:link w:val="ae"/>
    <w:rsid w:val="00861570"/>
    <w:rPr>
      <w:rFonts w:ascii="Times New Roman" w:eastAsia="Times New Roman" w:hAnsi="Times New Roman" w:cs="Times New Roman"/>
      <w:sz w:val="28"/>
      <w:szCs w:val="28"/>
      <w:lang w:val="en-US" w:eastAsia="zh-CN"/>
    </w:rPr>
  </w:style>
  <w:style w:type="paragraph" w:customStyle="1" w:styleId="220">
    <w:name w:val="Основной текст с отступом 22"/>
    <w:basedOn w:val="a0"/>
    <w:rsid w:val="00861570"/>
    <w:pPr>
      <w:ind w:firstLine="851"/>
      <w:jc w:val="both"/>
    </w:pPr>
    <w:rPr>
      <w:sz w:val="26"/>
      <w:szCs w:val="26"/>
      <w:lang w:val="en-US"/>
    </w:rPr>
  </w:style>
  <w:style w:type="paragraph" w:styleId="af0">
    <w:name w:val="Subtitle"/>
    <w:basedOn w:val="a0"/>
    <w:next w:val="a9"/>
    <w:link w:val="af1"/>
    <w:qFormat/>
    <w:rsid w:val="00861570"/>
    <w:pPr>
      <w:tabs>
        <w:tab w:val="left" w:pos="708"/>
      </w:tabs>
      <w:autoSpaceDE/>
      <w:jc w:val="center"/>
    </w:pPr>
    <w:rPr>
      <w:sz w:val="28"/>
      <w:szCs w:val="24"/>
      <w:lang w:val="x-none"/>
    </w:rPr>
  </w:style>
  <w:style w:type="character" w:customStyle="1" w:styleId="af1">
    <w:name w:val="Подзаголовок Знак"/>
    <w:basedOn w:val="a1"/>
    <w:link w:val="af0"/>
    <w:rsid w:val="00861570"/>
    <w:rPr>
      <w:rFonts w:ascii="Times New Roman" w:eastAsia="Times New Roman" w:hAnsi="Times New Roman" w:cs="Times New Roman"/>
      <w:sz w:val="28"/>
      <w:szCs w:val="24"/>
      <w:lang w:val="x-none" w:eastAsia="zh-CN"/>
    </w:rPr>
  </w:style>
  <w:style w:type="paragraph" w:customStyle="1" w:styleId="af2">
    <w:name w:val="А_рабочий центр"/>
    <w:basedOn w:val="a0"/>
    <w:next w:val="a0"/>
    <w:rsid w:val="00861570"/>
    <w:pPr>
      <w:overflowPunct w:val="0"/>
      <w:spacing w:line="360" w:lineRule="auto"/>
      <w:jc w:val="center"/>
      <w:textAlignment w:val="baseline"/>
    </w:pPr>
    <w:rPr>
      <w:sz w:val="28"/>
      <w:szCs w:val="28"/>
    </w:rPr>
  </w:style>
  <w:style w:type="paragraph" w:customStyle="1" w:styleId="32">
    <w:name w:val="Основной текст с отступом 32"/>
    <w:basedOn w:val="a0"/>
    <w:rsid w:val="00861570"/>
    <w:pPr>
      <w:autoSpaceDE/>
      <w:spacing w:after="120"/>
      <w:ind w:left="283"/>
    </w:pPr>
    <w:rPr>
      <w:sz w:val="16"/>
      <w:szCs w:val="16"/>
      <w:lang w:val="x-none"/>
    </w:rPr>
  </w:style>
  <w:style w:type="paragraph" w:styleId="af3">
    <w:name w:val="List Paragraph"/>
    <w:basedOn w:val="a0"/>
    <w:qFormat/>
    <w:rsid w:val="00861570"/>
    <w:pPr>
      <w:autoSpaceDE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">
    <w:name w:val="список с тире"/>
    <w:basedOn w:val="a0"/>
    <w:rsid w:val="00861570"/>
    <w:pPr>
      <w:numPr>
        <w:numId w:val="2"/>
      </w:numPr>
      <w:spacing w:before="120"/>
      <w:jc w:val="both"/>
    </w:pPr>
    <w:rPr>
      <w:rFonts w:cs="Arial"/>
      <w:color w:val="000000"/>
      <w:sz w:val="24"/>
      <w:szCs w:val="28"/>
    </w:rPr>
  </w:style>
  <w:style w:type="paragraph" w:customStyle="1" w:styleId="ConsPlusNormal">
    <w:name w:val="ConsPlusNormal"/>
    <w:rsid w:val="008615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f4">
    <w:name w:val="header"/>
    <w:basedOn w:val="a0"/>
    <w:link w:val="af5"/>
    <w:rsid w:val="00861570"/>
    <w:pPr>
      <w:tabs>
        <w:tab w:val="center" w:pos="4677"/>
        <w:tab w:val="right" w:pos="9355"/>
      </w:tabs>
    </w:pPr>
    <w:rPr>
      <w:lang w:val="x-none"/>
    </w:rPr>
  </w:style>
  <w:style w:type="character" w:customStyle="1" w:styleId="af5">
    <w:name w:val="Верхний колонтитул Знак"/>
    <w:basedOn w:val="a1"/>
    <w:link w:val="af4"/>
    <w:rsid w:val="00861570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af6">
    <w:name w:val="footer"/>
    <w:basedOn w:val="a0"/>
    <w:link w:val="af7"/>
    <w:rsid w:val="00861570"/>
    <w:pPr>
      <w:tabs>
        <w:tab w:val="center" w:pos="4677"/>
        <w:tab w:val="right" w:pos="9355"/>
      </w:tabs>
    </w:pPr>
    <w:rPr>
      <w:lang w:val="x-none"/>
    </w:rPr>
  </w:style>
  <w:style w:type="character" w:customStyle="1" w:styleId="af7">
    <w:name w:val="Нижний колонтитул Знак"/>
    <w:basedOn w:val="a1"/>
    <w:link w:val="af6"/>
    <w:rsid w:val="00861570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af8">
    <w:name w:val="Normal (Web)"/>
    <w:basedOn w:val="a0"/>
    <w:uiPriority w:val="99"/>
    <w:rsid w:val="00861570"/>
    <w:pPr>
      <w:autoSpaceDE/>
      <w:spacing w:before="280" w:after="280"/>
    </w:pPr>
    <w:rPr>
      <w:sz w:val="24"/>
      <w:szCs w:val="24"/>
    </w:rPr>
  </w:style>
  <w:style w:type="paragraph" w:customStyle="1" w:styleId="15">
    <w:name w:val="Абзац списка1"/>
    <w:basedOn w:val="a0"/>
    <w:rsid w:val="00861570"/>
    <w:pPr>
      <w:autoSpaceDE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31">
    <w:name w:val="Основной текст с отступом 31"/>
    <w:basedOn w:val="a0"/>
    <w:rsid w:val="00861570"/>
    <w:pPr>
      <w:autoSpaceDE/>
      <w:spacing w:after="120"/>
      <w:ind w:left="283"/>
    </w:pPr>
    <w:rPr>
      <w:sz w:val="16"/>
      <w:szCs w:val="16"/>
      <w:lang w:val="x-none"/>
    </w:rPr>
  </w:style>
  <w:style w:type="paragraph" w:customStyle="1" w:styleId="210">
    <w:name w:val="Основной текст с отступом 21"/>
    <w:basedOn w:val="a0"/>
    <w:rsid w:val="00861570"/>
    <w:pPr>
      <w:ind w:firstLine="851"/>
      <w:jc w:val="both"/>
    </w:pPr>
    <w:rPr>
      <w:sz w:val="26"/>
      <w:szCs w:val="26"/>
      <w:lang w:val="en-US"/>
    </w:rPr>
  </w:style>
  <w:style w:type="paragraph" w:customStyle="1" w:styleId="TableParagraph">
    <w:name w:val="Table Paragraph"/>
    <w:basedOn w:val="a0"/>
    <w:rsid w:val="00861570"/>
    <w:pPr>
      <w:widowControl w:val="0"/>
      <w:autoSpaceDE/>
      <w:ind w:left="105"/>
    </w:pPr>
    <w:rPr>
      <w:sz w:val="22"/>
      <w:szCs w:val="22"/>
      <w:lang w:val="en-US"/>
    </w:rPr>
  </w:style>
  <w:style w:type="paragraph" w:customStyle="1" w:styleId="af9">
    <w:name w:val="Содержимое таблицы"/>
    <w:basedOn w:val="a0"/>
    <w:rsid w:val="00861570"/>
    <w:pPr>
      <w:suppressLineNumbers/>
    </w:pPr>
  </w:style>
  <w:style w:type="paragraph" w:customStyle="1" w:styleId="afa">
    <w:name w:val="Заголовок таблицы"/>
    <w:basedOn w:val="af9"/>
    <w:rsid w:val="00861570"/>
    <w:pPr>
      <w:jc w:val="center"/>
    </w:pPr>
    <w:rPr>
      <w:b/>
      <w:bCs/>
    </w:rPr>
  </w:style>
  <w:style w:type="paragraph" w:customStyle="1" w:styleId="33">
    <w:name w:val="Основной текст с отступом 33"/>
    <w:basedOn w:val="a0"/>
    <w:rsid w:val="00861570"/>
    <w:pPr>
      <w:spacing w:after="120"/>
      <w:ind w:left="283"/>
    </w:pPr>
    <w:rPr>
      <w:sz w:val="16"/>
      <w:szCs w:val="16"/>
      <w:lang w:val="x-none"/>
    </w:rPr>
  </w:style>
  <w:style w:type="paragraph" w:customStyle="1" w:styleId="p13">
    <w:name w:val="p13"/>
    <w:basedOn w:val="a0"/>
    <w:rsid w:val="00861570"/>
    <w:pPr>
      <w:suppressAutoHyphens w:val="0"/>
      <w:autoSpaceDE/>
      <w:spacing w:before="280" w:after="280"/>
    </w:pPr>
    <w:rPr>
      <w:sz w:val="24"/>
      <w:szCs w:val="24"/>
    </w:rPr>
  </w:style>
  <w:style w:type="paragraph" w:customStyle="1" w:styleId="p41">
    <w:name w:val="p41"/>
    <w:basedOn w:val="a0"/>
    <w:rsid w:val="00861570"/>
    <w:pPr>
      <w:suppressAutoHyphens w:val="0"/>
      <w:autoSpaceDE/>
      <w:spacing w:before="280" w:after="280"/>
    </w:pPr>
    <w:rPr>
      <w:sz w:val="24"/>
      <w:szCs w:val="24"/>
    </w:rPr>
  </w:style>
  <w:style w:type="paragraph" w:customStyle="1" w:styleId="p53">
    <w:name w:val="p53"/>
    <w:basedOn w:val="a0"/>
    <w:rsid w:val="00861570"/>
    <w:pPr>
      <w:suppressAutoHyphens w:val="0"/>
      <w:autoSpaceDE/>
      <w:spacing w:before="280" w:after="280"/>
    </w:pPr>
    <w:rPr>
      <w:sz w:val="24"/>
      <w:szCs w:val="24"/>
    </w:rPr>
  </w:style>
  <w:style w:type="paragraph" w:customStyle="1" w:styleId="p63">
    <w:name w:val="p63"/>
    <w:basedOn w:val="a0"/>
    <w:rsid w:val="00861570"/>
    <w:pPr>
      <w:suppressAutoHyphens w:val="0"/>
      <w:autoSpaceDE/>
      <w:spacing w:before="280" w:after="280"/>
    </w:pPr>
    <w:rPr>
      <w:sz w:val="24"/>
      <w:szCs w:val="24"/>
    </w:rPr>
  </w:style>
  <w:style w:type="paragraph" w:customStyle="1" w:styleId="p64">
    <w:name w:val="p64"/>
    <w:basedOn w:val="a0"/>
    <w:rsid w:val="00861570"/>
    <w:pPr>
      <w:suppressAutoHyphens w:val="0"/>
      <w:autoSpaceDE/>
      <w:spacing w:before="280" w:after="280"/>
    </w:pPr>
    <w:rPr>
      <w:sz w:val="24"/>
      <w:szCs w:val="24"/>
    </w:rPr>
  </w:style>
  <w:style w:type="paragraph" w:customStyle="1" w:styleId="p65">
    <w:name w:val="p65"/>
    <w:basedOn w:val="a0"/>
    <w:rsid w:val="00861570"/>
    <w:pPr>
      <w:suppressAutoHyphens w:val="0"/>
      <w:autoSpaceDE/>
      <w:spacing w:before="280" w:after="280"/>
    </w:pPr>
    <w:rPr>
      <w:sz w:val="24"/>
      <w:szCs w:val="24"/>
    </w:rPr>
  </w:style>
  <w:style w:type="paragraph" w:customStyle="1" w:styleId="211">
    <w:name w:val="Основной текст 21"/>
    <w:basedOn w:val="a0"/>
    <w:rsid w:val="00861570"/>
    <w:pPr>
      <w:autoSpaceDE/>
      <w:spacing w:after="120" w:line="480" w:lineRule="auto"/>
    </w:pPr>
    <w:rPr>
      <w:rFonts w:ascii="Calibri" w:eastAsia="Calibri" w:hAnsi="Calibri" w:cs="Calibri"/>
      <w:sz w:val="22"/>
      <w:szCs w:val="22"/>
    </w:rPr>
  </w:style>
  <w:style w:type="paragraph" w:styleId="34">
    <w:name w:val="Body Text Indent 3"/>
    <w:basedOn w:val="a0"/>
    <w:link w:val="310"/>
    <w:uiPriority w:val="99"/>
    <w:semiHidden/>
    <w:unhideWhenUsed/>
    <w:rsid w:val="00861570"/>
    <w:pPr>
      <w:spacing w:after="120"/>
      <w:ind w:left="283"/>
    </w:pPr>
    <w:rPr>
      <w:sz w:val="16"/>
      <w:szCs w:val="16"/>
      <w:lang w:val="x-none"/>
    </w:rPr>
  </w:style>
  <w:style w:type="character" w:customStyle="1" w:styleId="310">
    <w:name w:val="Основной текст с отступом 3 Знак1"/>
    <w:basedOn w:val="a1"/>
    <w:link w:val="34"/>
    <w:uiPriority w:val="99"/>
    <w:semiHidden/>
    <w:rsid w:val="00861570"/>
    <w:rPr>
      <w:rFonts w:ascii="Times New Roman" w:eastAsia="Times New Roman" w:hAnsi="Times New Roman" w:cs="Times New Roman"/>
      <w:sz w:val="16"/>
      <w:szCs w:val="16"/>
      <w:lang w:val="x-none" w:eastAsia="zh-CN"/>
    </w:rPr>
  </w:style>
  <w:style w:type="character" w:customStyle="1" w:styleId="mo">
    <w:name w:val="mo"/>
    <w:basedOn w:val="a1"/>
    <w:rsid w:val="00861570"/>
  </w:style>
  <w:style w:type="paragraph" w:styleId="z-">
    <w:name w:val="HTML Top of Form"/>
    <w:basedOn w:val="a0"/>
    <w:next w:val="a0"/>
    <w:link w:val="z-0"/>
    <w:hidden/>
    <w:uiPriority w:val="99"/>
    <w:semiHidden/>
    <w:unhideWhenUsed/>
    <w:rsid w:val="00861570"/>
    <w:pPr>
      <w:pBdr>
        <w:bottom w:val="single" w:sz="6" w:space="1" w:color="auto"/>
      </w:pBdr>
      <w:suppressAutoHyphens w:val="0"/>
      <w:autoSpaceDE/>
      <w:jc w:val="center"/>
    </w:pPr>
    <w:rPr>
      <w:rFonts w:ascii="Arial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1"/>
    <w:link w:val="z-"/>
    <w:uiPriority w:val="99"/>
    <w:semiHidden/>
    <w:rsid w:val="0086157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0"/>
    <w:next w:val="a0"/>
    <w:link w:val="z-2"/>
    <w:hidden/>
    <w:uiPriority w:val="99"/>
    <w:semiHidden/>
    <w:unhideWhenUsed/>
    <w:rsid w:val="00861570"/>
    <w:pPr>
      <w:pBdr>
        <w:top w:val="single" w:sz="6" w:space="1" w:color="auto"/>
      </w:pBdr>
      <w:suppressAutoHyphens w:val="0"/>
      <w:autoSpaceDE/>
      <w:jc w:val="center"/>
    </w:pPr>
    <w:rPr>
      <w:rFonts w:ascii="Arial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1"/>
    <w:link w:val="z-1"/>
    <w:uiPriority w:val="99"/>
    <w:semiHidden/>
    <w:rsid w:val="00861570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fb">
    <w:name w:val="Strong"/>
    <w:uiPriority w:val="22"/>
    <w:qFormat/>
    <w:rsid w:val="00861570"/>
    <w:rPr>
      <w:b/>
      <w:bCs/>
    </w:rPr>
  </w:style>
  <w:style w:type="paragraph" w:customStyle="1" w:styleId="16">
    <w:name w:val="Обычный1"/>
    <w:basedOn w:val="a0"/>
    <w:rsid w:val="00861570"/>
    <w:pPr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table" w:styleId="afc">
    <w:name w:val="Table Grid"/>
    <w:basedOn w:val="a2"/>
    <w:uiPriority w:val="39"/>
    <w:rsid w:val="003F12CC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646784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20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55999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25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407753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96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06110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57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7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13222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4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917950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5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229558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87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481936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8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1873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56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838056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60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50536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83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844346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37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813832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039801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95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720233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68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175377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44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5034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17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822497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559216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36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758151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55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62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75117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25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963996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97151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58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7033494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3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422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717462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90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298391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26701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22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692010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2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770391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21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2851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77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081850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57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31189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13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228576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42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758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862331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60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02589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87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338056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9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42574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76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4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157847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97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132884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68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887703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07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770413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05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14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416891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82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672876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07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96745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25571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15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21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2202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14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350193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9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550868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87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3282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09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46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31744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6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639202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78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21009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85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129298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65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815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781078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2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780231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74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778921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793747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2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7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301916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324391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74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922978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87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792668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23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249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5901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24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966668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15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853913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66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384918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82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759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25507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2488066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0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05031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0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532567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82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0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932672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3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115927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22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17739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9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23851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8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23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93732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80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5480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83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95015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71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89526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6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86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49461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7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165742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99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870184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4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038951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43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4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538537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597537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2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328680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98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277484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62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50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45227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76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431237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48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375738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4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507168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81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96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234972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18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495158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41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24134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42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9062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85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9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350841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49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405627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61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280101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84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260276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09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9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114266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6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176793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49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491128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35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036574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2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073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971530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14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343897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73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88107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52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43817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45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394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546438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65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798511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536148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76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821661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8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01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441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65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856727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04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666226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13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42217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72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7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99960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25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800311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25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567021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9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06394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18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054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37342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07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117658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103341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2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640278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4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17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76656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90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934851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92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224952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99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446553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71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1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7603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2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420546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44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08091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7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089642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71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44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4151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2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8189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91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13384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04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723248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9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2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3006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35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072466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7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385080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15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584214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8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88204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78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64570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46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561073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4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331134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1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2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839028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47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214613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37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84732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48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198654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96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473834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7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0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886938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84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79836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28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742171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51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425073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29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1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796891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89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952067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3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291984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956764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7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50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854957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6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441263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9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104523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1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602971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84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1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22229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36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95441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29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03929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65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130622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34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96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424063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378712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2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376848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7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365976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17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45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31248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15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933151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510838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15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835210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45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2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66383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39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994787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61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664631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2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325053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48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0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85162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4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037617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3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190344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82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265344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81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5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0406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31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651664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14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931813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07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97496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77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11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487546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04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9702004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88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561210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463298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8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147058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95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3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66016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16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985616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72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657047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69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586011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23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364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40303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28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659690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69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794078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05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539870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09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4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9441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34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335066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468027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8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762244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64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73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915181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26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157886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1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754890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5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7674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75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03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969046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0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467047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96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22308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37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33977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78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23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332260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61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55896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19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08596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40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906814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28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50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558664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44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10879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8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39278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36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649157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41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5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804748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28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153884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4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220521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61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437754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1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37865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22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047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473213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51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997960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78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479738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99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333334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3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62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185971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9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075903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16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1017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75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806478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76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4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7470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31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872304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8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32483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38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156214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3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721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613463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03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096044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32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404302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44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8951517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91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E22E69-DFF7-4A1E-B8BF-5B87456D0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27</Pages>
  <Words>5211</Words>
  <Characters>29708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Zverdvd.org</cp:lastModifiedBy>
  <cp:revision>20</cp:revision>
  <dcterms:created xsi:type="dcterms:W3CDTF">2024-10-03T06:47:00Z</dcterms:created>
  <dcterms:modified xsi:type="dcterms:W3CDTF">2024-10-07T23:10:00Z</dcterms:modified>
</cp:coreProperties>
</file>